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4BF160E" w14:textId="0F5FC121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245D58">
        <w:rPr>
          <w:rFonts w:ascii="Cambria" w:hAnsi="Cambria" w:cs="Arial"/>
          <w:b/>
          <w:bCs/>
        </w:rPr>
        <w:t>.C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321FAA04" w:rsidR="000E1C61" w:rsidRPr="00330BDE" w:rsidRDefault="000E1C61" w:rsidP="00304FC6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________________________________________________</w:t>
      </w:r>
    </w:p>
    <w:p w14:paraId="4B615F9A" w14:textId="69E1B852" w:rsidR="000E1C61" w:rsidRPr="00330BDE" w:rsidRDefault="000E1C61" w:rsidP="00304FC6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________________________________________________</w:t>
      </w:r>
    </w:p>
    <w:p w14:paraId="2A4E2FAB" w14:textId="77C74143" w:rsidR="00330BDE" w:rsidRPr="00330BDE" w:rsidRDefault="00330BDE" w:rsidP="00330BD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KRS:___________________________________________</w:t>
      </w:r>
    </w:p>
    <w:p w14:paraId="31F57FF7" w14:textId="77777777" w:rsidR="00330BDE" w:rsidRPr="00330BDE" w:rsidRDefault="00330BDE" w:rsidP="00304FC6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4F54780B" w14:textId="77777777" w:rsidR="00330BDE" w:rsidRPr="00330BDE" w:rsidRDefault="000E1C61" w:rsidP="00304FC6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 xml:space="preserve">(Nazwa i adres </w:t>
      </w:r>
      <w:r w:rsidR="00330BDE" w:rsidRPr="00330BDE">
        <w:rPr>
          <w:rFonts w:ascii="Cambria" w:hAnsi="Cambria" w:cs="Arial"/>
          <w:bCs/>
          <w:sz w:val="24"/>
          <w:szCs w:val="24"/>
        </w:rPr>
        <w:t>W</w:t>
      </w:r>
      <w:r w:rsidRPr="00330BDE">
        <w:rPr>
          <w:rFonts w:ascii="Cambria" w:hAnsi="Cambria" w:cs="Arial"/>
          <w:bCs/>
          <w:sz w:val="24"/>
          <w:szCs w:val="24"/>
        </w:rPr>
        <w:t>ykonawcy</w:t>
      </w:r>
      <w:r w:rsidR="00330BDE" w:rsidRPr="00330BDE">
        <w:rPr>
          <w:rFonts w:ascii="Cambria" w:hAnsi="Cambria" w:cs="Arial"/>
          <w:bCs/>
          <w:sz w:val="24"/>
          <w:szCs w:val="24"/>
        </w:rPr>
        <w:t>/</w:t>
      </w:r>
    </w:p>
    <w:p w14:paraId="719D7D12" w14:textId="6156C9B3" w:rsidR="000E1C61" w:rsidRPr="00330BDE" w:rsidRDefault="00330BDE" w:rsidP="00304FC6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Nazwy i adresy wszystkich Wykonawców wspólnie ubiegających się o udzielenie zamówienia</w:t>
      </w:r>
      <w:r w:rsidR="000E1C61" w:rsidRPr="00330BDE">
        <w:rPr>
          <w:rFonts w:ascii="Cambria" w:hAnsi="Cambria" w:cs="Arial"/>
          <w:bCs/>
          <w:sz w:val="24"/>
          <w:szCs w:val="24"/>
        </w:rPr>
        <w:t>)</w:t>
      </w:r>
    </w:p>
    <w:p w14:paraId="568536D5" w14:textId="77777777" w:rsidR="00330BDE" w:rsidRPr="00330BDE" w:rsidRDefault="00330BDE" w:rsidP="00330BD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7436100C" w14:textId="5984CBA4" w:rsidR="00330BDE" w:rsidRPr="00330BDE" w:rsidRDefault="00330BDE" w:rsidP="00330BD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E-MAIL:______________________________________________</w:t>
      </w:r>
    </w:p>
    <w:p w14:paraId="59128A50" w14:textId="77777777" w:rsidR="00330BDE" w:rsidRPr="00330BDE" w:rsidRDefault="00330BDE" w:rsidP="00330BD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NIP:__________________________________________________</w:t>
      </w:r>
    </w:p>
    <w:p w14:paraId="37510A96" w14:textId="77777777" w:rsidR="00330BDE" w:rsidRPr="00330BDE" w:rsidRDefault="00330BDE" w:rsidP="00330BD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REGON:______________________________________________</w:t>
      </w:r>
    </w:p>
    <w:p w14:paraId="3B0FE912" w14:textId="77777777" w:rsidR="00330BDE" w:rsidRPr="00330BDE" w:rsidRDefault="00330BDE" w:rsidP="00330BD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WOJEWÓDZTWO: __________________________________</w:t>
      </w:r>
    </w:p>
    <w:p w14:paraId="78D19D60" w14:textId="77777777" w:rsidR="00330BDE" w:rsidRPr="00330BDE" w:rsidRDefault="00330BDE" w:rsidP="00304FC6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41D416F2" w14:textId="77777777" w:rsidR="000E1C61" w:rsidRPr="00330BDE" w:rsidRDefault="000E1C61" w:rsidP="00304FC6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_____________________________________________, dnia _____________ r.</w:t>
      </w:r>
    </w:p>
    <w:p w14:paraId="0081220D" w14:textId="77777777" w:rsidR="000E1C61" w:rsidRPr="00330BDE" w:rsidRDefault="000E1C61" w:rsidP="00304FC6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509D2D51" w14:textId="77777777" w:rsidR="00245D58" w:rsidRDefault="00330BDE" w:rsidP="00330BDE">
      <w:pPr>
        <w:spacing w:before="120"/>
        <w:jc w:val="center"/>
        <w:rPr>
          <w:rFonts w:ascii="Cambria" w:hAnsi="Cambria" w:cs="Arial"/>
          <w:b/>
          <w:bCs/>
          <w:sz w:val="36"/>
          <w:szCs w:val="36"/>
        </w:rPr>
      </w:pPr>
      <w:r w:rsidRPr="00330BDE">
        <w:rPr>
          <w:rFonts w:ascii="Cambria" w:hAnsi="Cambria" w:cs="Arial"/>
          <w:b/>
          <w:bCs/>
          <w:sz w:val="36"/>
          <w:szCs w:val="36"/>
        </w:rPr>
        <w:t>OFERTA</w:t>
      </w:r>
      <w:bookmarkStart w:id="0" w:name="_GoBack"/>
      <w:bookmarkEnd w:id="0"/>
    </w:p>
    <w:p w14:paraId="60BCF242" w14:textId="685F97DC" w:rsidR="00245D58" w:rsidRDefault="00245D58" w:rsidP="00245D58">
      <w:pPr>
        <w:spacing w:before="120"/>
        <w:jc w:val="center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 xml:space="preserve">ZADANIE CZĘŚCIOWE (PAKIET) NR </w:t>
      </w:r>
      <w:r>
        <w:rPr>
          <w:rFonts w:ascii="Cambria" w:hAnsi="Cambria" w:cs="Arial"/>
          <w:bCs/>
          <w:sz w:val="24"/>
          <w:szCs w:val="24"/>
        </w:rPr>
        <w:t>3</w:t>
      </w:r>
    </w:p>
    <w:p w14:paraId="65DA3F31" w14:textId="00B73563" w:rsidR="00245D58" w:rsidRPr="00245D58" w:rsidRDefault="00245D58" w:rsidP="00245D58">
      <w:pPr>
        <w:pStyle w:val="Default"/>
        <w:jc w:val="center"/>
        <w:rPr>
          <w:rFonts w:ascii="Cambria" w:eastAsia="Times New Roman" w:hAnsi="Cambria" w:cs="Cambria"/>
          <w:sz w:val="22"/>
          <w:szCs w:val="22"/>
          <w:lang w:eastAsia="pl-PL"/>
        </w:rPr>
      </w:pPr>
      <w:r>
        <w:rPr>
          <w:rFonts w:ascii="Cambria" w:hAnsi="Cambria" w:cs="Cambria"/>
          <w:lang w:eastAsia="pl-PL"/>
        </w:rPr>
        <w:t xml:space="preserve">prace z zakresu gospodarki leśnej w leśnictwach </w:t>
      </w:r>
      <w:r w:rsidRPr="00245D58">
        <w:rPr>
          <w:rFonts w:ascii="Cambria" w:eastAsia="Times New Roman" w:hAnsi="Cambria" w:cs="Cambria"/>
          <w:b/>
          <w:bCs/>
          <w:sz w:val="22"/>
          <w:szCs w:val="22"/>
          <w:lang w:eastAsia="pl-PL"/>
        </w:rPr>
        <w:t xml:space="preserve">Bargłówka, Rudy, Ponięcice </w:t>
      </w:r>
    </w:p>
    <w:p w14:paraId="35CA933A" w14:textId="6D483740" w:rsidR="000E1C61" w:rsidRPr="00330BDE" w:rsidRDefault="000E1C61" w:rsidP="00245D58">
      <w:pPr>
        <w:pStyle w:val="Default"/>
        <w:jc w:val="center"/>
        <w:rPr>
          <w:rFonts w:ascii="Cambria" w:hAnsi="Cambria" w:cs="Arial"/>
          <w:b/>
          <w:bCs/>
        </w:rPr>
      </w:pPr>
    </w:p>
    <w:p w14:paraId="6D810EB0" w14:textId="77777777" w:rsidR="00330BDE" w:rsidRPr="00330BDE" w:rsidRDefault="00330BDE" w:rsidP="00330BD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330BDE">
        <w:rPr>
          <w:rFonts w:ascii="Cambria" w:hAnsi="Cambria" w:cs="Arial"/>
          <w:b/>
          <w:bCs/>
          <w:sz w:val="24"/>
          <w:szCs w:val="24"/>
        </w:rPr>
        <w:t xml:space="preserve">Skarb Państwa  </w:t>
      </w:r>
      <w:r w:rsidRPr="00330BDE">
        <w:rPr>
          <w:rFonts w:ascii="Cambria" w:hAnsi="Cambria" w:cs="Arial"/>
          <w:b/>
          <w:bCs/>
          <w:sz w:val="24"/>
          <w:szCs w:val="24"/>
        </w:rPr>
        <w:tab/>
      </w:r>
    </w:p>
    <w:p w14:paraId="0B1D5E77" w14:textId="77777777" w:rsidR="00330BDE" w:rsidRPr="00330BDE" w:rsidRDefault="00330BDE" w:rsidP="00330BD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330BDE">
        <w:rPr>
          <w:rFonts w:ascii="Cambria" w:hAnsi="Cambria" w:cs="Arial"/>
          <w:b/>
          <w:bCs/>
          <w:sz w:val="24"/>
          <w:szCs w:val="24"/>
        </w:rPr>
        <w:t xml:space="preserve">Państwowe Gospodarstwo Leśne Lasy Państwowe </w:t>
      </w:r>
    </w:p>
    <w:p w14:paraId="00BDBDB2" w14:textId="77777777" w:rsidR="00330BDE" w:rsidRPr="00330BDE" w:rsidRDefault="00330BDE" w:rsidP="00330BD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330BDE">
        <w:rPr>
          <w:rFonts w:ascii="Cambria" w:hAnsi="Cambria" w:cs="Arial"/>
          <w:b/>
          <w:bCs/>
          <w:sz w:val="24"/>
          <w:szCs w:val="24"/>
        </w:rPr>
        <w:t xml:space="preserve">Nadleśnictwo Rudy Raciborskie </w:t>
      </w:r>
      <w:r w:rsidRPr="00330BDE">
        <w:rPr>
          <w:rFonts w:ascii="Cambria" w:hAnsi="Cambria" w:cs="Arial"/>
          <w:b/>
          <w:bCs/>
          <w:sz w:val="24"/>
          <w:szCs w:val="24"/>
        </w:rPr>
        <w:tab/>
      </w:r>
    </w:p>
    <w:p w14:paraId="0A230D90" w14:textId="77777777" w:rsidR="00330BDE" w:rsidRPr="00330BDE" w:rsidRDefault="00330BDE" w:rsidP="00330BDE">
      <w:pPr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 xml:space="preserve">ul. Rogera 1, 47-430 Rudy </w:t>
      </w:r>
    </w:p>
    <w:p w14:paraId="2B864910" w14:textId="6163896E" w:rsidR="00B627D7" w:rsidRPr="00245D58" w:rsidRDefault="00B627D7" w:rsidP="00B627D7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lastRenderedPageBreak/>
        <w:t xml:space="preserve">Odpowiadając na ogłoszenie o przetargu nieograniczonym na </w:t>
      </w:r>
      <w:r w:rsidRPr="00330BDE">
        <w:rPr>
          <w:rFonts w:ascii="Cambria" w:hAnsi="Cambria" w:cs="Arial"/>
          <w:b/>
          <w:bCs/>
          <w:i/>
          <w:sz w:val="24"/>
          <w:szCs w:val="24"/>
        </w:rPr>
        <w:t xml:space="preserve">„Wykonywanie usług z zakresu gospodarki leśnej na terenie Nadleśnictwa </w:t>
      </w:r>
      <w:r w:rsidR="00330BDE" w:rsidRPr="00330BDE">
        <w:rPr>
          <w:rFonts w:ascii="Cambria" w:hAnsi="Cambria" w:cs="Arial"/>
          <w:b/>
          <w:bCs/>
          <w:i/>
          <w:sz w:val="24"/>
          <w:szCs w:val="24"/>
        </w:rPr>
        <w:t>Rudy Raciborskie</w:t>
      </w:r>
      <w:r w:rsidRPr="00330BDE">
        <w:rPr>
          <w:rFonts w:ascii="Cambria" w:hAnsi="Cambria" w:cs="Arial"/>
          <w:b/>
          <w:bCs/>
          <w:i/>
          <w:sz w:val="24"/>
          <w:szCs w:val="24"/>
        </w:rPr>
        <w:t xml:space="preserve"> </w:t>
      </w:r>
      <w:r w:rsidR="00330BDE" w:rsidRPr="00330BDE">
        <w:rPr>
          <w:rFonts w:ascii="Cambria" w:hAnsi="Cambria" w:cs="Arial"/>
          <w:b/>
          <w:bCs/>
          <w:i/>
          <w:sz w:val="24"/>
          <w:szCs w:val="24"/>
        </w:rPr>
        <w:t>w 2025 roku</w:t>
      </w:r>
      <w:r w:rsidRPr="00330BDE">
        <w:rPr>
          <w:rFonts w:ascii="Cambria" w:hAnsi="Cambria" w:cs="Arial"/>
          <w:b/>
          <w:bCs/>
          <w:i/>
          <w:sz w:val="24"/>
          <w:szCs w:val="24"/>
        </w:rPr>
        <w:t>”</w:t>
      </w:r>
      <w:r w:rsidRPr="00330BDE">
        <w:rPr>
          <w:rFonts w:ascii="Cambria" w:hAnsi="Cambria" w:cs="Arial"/>
          <w:bCs/>
          <w:sz w:val="24"/>
          <w:szCs w:val="24"/>
        </w:rPr>
        <w:t xml:space="preserve"> składamy niniejszym ofertę na</w:t>
      </w:r>
      <w:r w:rsidR="00330BDE" w:rsidRPr="00330BDE">
        <w:rPr>
          <w:rFonts w:ascii="Cambria" w:hAnsi="Cambria" w:cs="Arial"/>
          <w:bCs/>
          <w:sz w:val="24"/>
          <w:szCs w:val="24"/>
        </w:rPr>
        <w:t xml:space="preserve"> zadanie częściowe</w:t>
      </w:r>
      <w:r w:rsidRPr="00330BDE">
        <w:rPr>
          <w:rFonts w:ascii="Cambria" w:hAnsi="Cambria" w:cs="Arial"/>
          <w:bCs/>
          <w:sz w:val="24"/>
          <w:szCs w:val="24"/>
        </w:rPr>
        <w:t xml:space="preserve"> </w:t>
      </w:r>
      <w:r w:rsidR="00330BDE" w:rsidRPr="00330BDE">
        <w:rPr>
          <w:rFonts w:ascii="Cambria" w:hAnsi="Cambria" w:cs="Arial"/>
          <w:bCs/>
          <w:sz w:val="24"/>
          <w:szCs w:val="24"/>
        </w:rPr>
        <w:t>(</w:t>
      </w:r>
      <w:r w:rsidRPr="00330BDE">
        <w:rPr>
          <w:rFonts w:ascii="Cambria" w:hAnsi="Cambria" w:cs="Arial"/>
          <w:bCs/>
          <w:sz w:val="24"/>
          <w:szCs w:val="24"/>
        </w:rPr>
        <w:t>Pakiet</w:t>
      </w:r>
      <w:r w:rsidR="00330BDE" w:rsidRPr="00330BDE">
        <w:rPr>
          <w:rFonts w:ascii="Cambria" w:hAnsi="Cambria" w:cs="Arial"/>
          <w:bCs/>
          <w:sz w:val="24"/>
          <w:szCs w:val="24"/>
        </w:rPr>
        <w:t>)</w:t>
      </w:r>
      <w:r w:rsidRPr="00330BDE">
        <w:rPr>
          <w:rFonts w:ascii="Cambria" w:hAnsi="Cambria" w:cs="Arial"/>
          <w:bCs/>
          <w:sz w:val="24"/>
          <w:szCs w:val="24"/>
        </w:rPr>
        <w:t xml:space="preserve"> </w:t>
      </w:r>
      <w:r w:rsidR="00330BDE" w:rsidRPr="00330BDE">
        <w:rPr>
          <w:rFonts w:ascii="Cambria" w:hAnsi="Cambria" w:cs="Arial"/>
          <w:bCs/>
          <w:sz w:val="24"/>
          <w:szCs w:val="24"/>
        </w:rPr>
        <w:t>nr</w:t>
      </w:r>
      <w:r w:rsidR="00245D58">
        <w:rPr>
          <w:rFonts w:ascii="Cambria" w:hAnsi="Cambria" w:cs="Arial"/>
          <w:bCs/>
          <w:sz w:val="24"/>
          <w:szCs w:val="24"/>
        </w:rPr>
        <w:t xml:space="preserve"> </w:t>
      </w:r>
      <w:r w:rsidR="00245D58" w:rsidRPr="00245D58">
        <w:rPr>
          <w:rFonts w:ascii="Cambria" w:hAnsi="Cambria" w:cs="Arial"/>
          <w:b/>
          <w:bCs/>
          <w:sz w:val="24"/>
          <w:szCs w:val="24"/>
        </w:rPr>
        <w:t>3</w:t>
      </w:r>
      <w:r w:rsidR="00245D58">
        <w:rPr>
          <w:rFonts w:ascii="Cambria" w:hAnsi="Cambria" w:cs="Arial"/>
          <w:bCs/>
          <w:sz w:val="24"/>
          <w:szCs w:val="24"/>
        </w:rPr>
        <w:t xml:space="preserve"> </w:t>
      </w:r>
      <w:r w:rsidRPr="00330BDE">
        <w:rPr>
          <w:rFonts w:ascii="Cambria" w:hAnsi="Cambria" w:cs="Arial"/>
          <w:bCs/>
          <w:sz w:val="24"/>
          <w:szCs w:val="24"/>
        </w:rPr>
        <w:t>tego zamówienia:</w:t>
      </w:r>
    </w:p>
    <w:p w14:paraId="59ADA3C2" w14:textId="0C89D84E" w:rsidR="00B627D7" w:rsidRPr="00330BDE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 xml:space="preserve">1. </w:t>
      </w:r>
      <w:r w:rsidRPr="00330BDE">
        <w:rPr>
          <w:rFonts w:ascii="Cambria" w:hAnsi="Cambria" w:cs="Arial"/>
          <w:bCs/>
          <w:sz w:val="24"/>
          <w:szCs w:val="24"/>
        </w:rPr>
        <w:tab/>
        <w:t xml:space="preserve">Za wykonanie przedmiotu zamówienia w tym </w:t>
      </w:r>
      <w:r w:rsidR="00330BDE">
        <w:rPr>
          <w:rFonts w:ascii="Cambria" w:hAnsi="Cambria" w:cs="Arial"/>
          <w:bCs/>
          <w:sz w:val="24"/>
          <w:szCs w:val="24"/>
        </w:rPr>
        <w:t>zadaniu częściowym (</w:t>
      </w:r>
      <w:r w:rsidRPr="00330BDE">
        <w:rPr>
          <w:rFonts w:ascii="Cambria" w:hAnsi="Cambria" w:cs="Arial"/>
          <w:bCs/>
          <w:sz w:val="24"/>
          <w:szCs w:val="24"/>
        </w:rPr>
        <w:t>Pakiecie</w:t>
      </w:r>
      <w:r w:rsidR="00330BDE">
        <w:rPr>
          <w:rFonts w:ascii="Cambria" w:hAnsi="Cambria" w:cs="Arial"/>
          <w:bCs/>
          <w:sz w:val="24"/>
          <w:szCs w:val="24"/>
        </w:rPr>
        <w:t>)</w:t>
      </w:r>
      <w:r w:rsidRPr="00330BDE">
        <w:rPr>
          <w:rFonts w:ascii="Cambria" w:hAnsi="Cambria" w:cs="Arial"/>
          <w:bCs/>
          <w:sz w:val="24"/>
          <w:szCs w:val="24"/>
        </w:rPr>
        <w:t xml:space="preserve"> oferujemy następujące wynagrodzenie brutto: ____________________________________________ PLN. </w:t>
      </w:r>
    </w:p>
    <w:p w14:paraId="7570309D" w14:textId="4890ED82" w:rsidR="00B627D7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2.</w:t>
      </w:r>
      <w:r w:rsidRPr="00330BDE">
        <w:rPr>
          <w:rFonts w:ascii="Cambria" w:hAnsi="Cambria" w:cs="Arial"/>
          <w:bCs/>
          <w:sz w:val="24"/>
          <w:szCs w:val="24"/>
        </w:rPr>
        <w:tab/>
        <w:t>Wynagrodzenie zaoferowane w pkt 1 powyżej wynika</w:t>
      </w:r>
      <w:r w:rsidR="00DD5C7A" w:rsidRPr="00330BDE">
        <w:rPr>
          <w:rFonts w:ascii="Cambria" w:hAnsi="Cambria" w:cs="Arial"/>
          <w:bCs/>
          <w:sz w:val="24"/>
          <w:szCs w:val="24"/>
        </w:rPr>
        <w:t xml:space="preserve"> z </w:t>
      </w:r>
      <w:r w:rsidR="00FB5578" w:rsidRPr="00330BDE">
        <w:rPr>
          <w:rFonts w:ascii="Cambria" w:hAnsi="Cambria" w:cs="Arial"/>
          <w:bCs/>
          <w:sz w:val="24"/>
          <w:szCs w:val="24"/>
        </w:rPr>
        <w:t xml:space="preserve">poniższego </w:t>
      </w:r>
      <w:r w:rsidR="00DD5C7A" w:rsidRPr="00330BDE">
        <w:rPr>
          <w:rFonts w:ascii="Cambria" w:hAnsi="Cambria" w:cs="Arial"/>
          <w:bCs/>
          <w:sz w:val="24"/>
          <w:szCs w:val="24"/>
        </w:rPr>
        <w:t>K</w:t>
      </w:r>
      <w:r w:rsidRPr="00330BDE">
        <w:rPr>
          <w:rFonts w:ascii="Cambria" w:hAnsi="Cambria" w:cs="Arial"/>
          <w:bCs/>
          <w:sz w:val="24"/>
          <w:szCs w:val="24"/>
        </w:rPr>
        <w:t xml:space="preserve">osztorysu </w:t>
      </w:r>
      <w:r w:rsidR="00DD5C7A" w:rsidRPr="00330BDE">
        <w:rPr>
          <w:rFonts w:ascii="Cambria" w:hAnsi="Cambria" w:cs="Arial"/>
          <w:bCs/>
          <w:sz w:val="24"/>
          <w:szCs w:val="24"/>
        </w:rPr>
        <w:t>O</w:t>
      </w:r>
      <w:r w:rsidRPr="00330BDE">
        <w:rPr>
          <w:rFonts w:ascii="Cambria" w:hAnsi="Cambria" w:cs="Arial"/>
          <w:bCs/>
          <w:sz w:val="24"/>
          <w:szCs w:val="24"/>
        </w:rPr>
        <w:t xml:space="preserve">fertowego i stanowi sumę wartości całkowitych brutto </w:t>
      </w:r>
      <w:bookmarkStart w:id="1" w:name="_Hlk107274238"/>
      <w:r w:rsidRPr="00330BDE">
        <w:rPr>
          <w:rFonts w:ascii="Cambria" w:hAnsi="Cambria" w:cs="Arial"/>
          <w:bCs/>
          <w:sz w:val="24"/>
          <w:szCs w:val="24"/>
        </w:rPr>
        <w:t>za poszczególne pozycje (prace) tworzące ten Pakiet</w:t>
      </w:r>
      <w:bookmarkEnd w:id="1"/>
      <w:r w:rsidR="00FB5578" w:rsidRPr="00330BDE">
        <w:rPr>
          <w:rFonts w:ascii="Cambria" w:hAnsi="Cambria" w:cs="Arial"/>
          <w:bCs/>
          <w:sz w:val="24"/>
          <w:szCs w:val="24"/>
        </w:rPr>
        <w:t>:</w:t>
      </w:r>
    </w:p>
    <w:tbl>
      <w:tblPr>
        <w:tblW w:w="1417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1041"/>
        <w:gridCol w:w="1042"/>
        <w:gridCol w:w="2881"/>
        <w:gridCol w:w="929"/>
        <w:gridCol w:w="930"/>
        <w:gridCol w:w="1470"/>
        <w:gridCol w:w="1470"/>
        <w:gridCol w:w="1004"/>
        <w:gridCol w:w="1004"/>
        <w:gridCol w:w="1842"/>
      </w:tblGrid>
      <w:tr w:rsidR="00E716CB" w:rsidRPr="00F57CE8" w14:paraId="30D344E6" w14:textId="77777777" w:rsidTr="00E716CB">
        <w:trPr>
          <w:trHeight w:val="864"/>
        </w:trPr>
        <w:tc>
          <w:tcPr>
            <w:tcW w:w="14173" w:type="dxa"/>
            <w:gridSpan w:val="11"/>
            <w:tcBorders>
              <w:bottom w:val="nil"/>
            </w:tcBorders>
            <w:shd w:val="clear" w:color="auto" w:fill="auto"/>
            <w:vAlign w:val="center"/>
          </w:tcPr>
          <w:p w14:paraId="4A621BDA" w14:textId="6A0CFA77" w:rsidR="00E716CB" w:rsidRPr="00E716CB" w:rsidRDefault="00E716CB" w:rsidP="00E716CB">
            <w:pPr>
              <w:suppressAutoHyphens w:val="0"/>
              <w:spacing w:before="120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46993">
              <w:rPr>
                <w:rFonts w:ascii="Cambria" w:hAnsi="Cambria" w:cs="Arial"/>
                <w:b/>
                <w:bCs/>
                <w:color w:val="333333"/>
                <w:sz w:val="24"/>
                <w:szCs w:val="24"/>
                <w:lang w:eastAsia="pl-PL"/>
              </w:rPr>
              <w:t>Cięcia zupełne - rębne (rębnie I)</w:t>
            </w:r>
          </w:p>
        </w:tc>
      </w:tr>
      <w:tr w:rsidR="00D6626A" w:rsidRPr="00F57CE8" w14:paraId="3A13DDEC" w14:textId="77777777" w:rsidTr="00F57CE8">
        <w:trPr>
          <w:trHeight w:val="86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ADCB74A" w14:textId="77777777" w:rsidR="00304FC6" w:rsidRPr="00053FE2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04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07055B1" w14:textId="77777777" w:rsidR="00304FC6" w:rsidRPr="00053FE2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Nr </w:t>
            </w:r>
            <w:r w:rsidRPr="00053FE2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OSTWPL</w:t>
            </w:r>
          </w:p>
        </w:tc>
        <w:tc>
          <w:tcPr>
            <w:tcW w:w="104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0944FE7" w14:textId="77777777" w:rsidR="00304FC6" w:rsidRPr="00053FE2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Kod czynności</w:t>
            </w:r>
          </w:p>
        </w:tc>
        <w:tc>
          <w:tcPr>
            <w:tcW w:w="288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4CA1A46" w14:textId="77777777" w:rsidR="00304FC6" w:rsidRPr="00053FE2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Czynność - opis prac</w:t>
            </w:r>
          </w:p>
        </w:tc>
        <w:tc>
          <w:tcPr>
            <w:tcW w:w="9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85EC29A" w14:textId="26391EB0" w:rsidR="00304FC6" w:rsidRPr="00053FE2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Jedn. </w:t>
            </w:r>
            <w:r w:rsidRPr="00053FE2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miary</w:t>
            </w:r>
          </w:p>
        </w:tc>
        <w:tc>
          <w:tcPr>
            <w:tcW w:w="93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065C5941" w14:textId="77777777" w:rsidR="00304FC6" w:rsidRPr="00053FE2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FD8B4C8" w14:textId="77777777" w:rsidR="00304FC6" w:rsidRPr="00053FE2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Cena jednostkowa netto w PLN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79C2FE7" w14:textId="77777777" w:rsidR="00304FC6" w:rsidRPr="00053FE2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053FE2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całkowita netto </w:t>
            </w:r>
            <w:r w:rsidRPr="00053FE2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w PLN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DE68331" w14:textId="77777777" w:rsidR="00304FC6" w:rsidRPr="00053FE2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Stawka </w:t>
            </w:r>
            <w:r w:rsidRPr="00053FE2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2F43B336" w14:textId="77777777" w:rsidR="00304FC6" w:rsidRPr="00053FE2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053FE2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 w PLN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33EF23C" w14:textId="75CFC01A" w:rsidR="00304FC6" w:rsidRPr="00053FE2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Wartość</w:t>
            </w:r>
            <w:r w:rsidRPr="00053FE2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 całkowita brutto</w:t>
            </w:r>
            <w:r w:rsidR="00D6626A" w:rsidRPr="00053FE2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</w:r>
            <w:r w:rsidRPr="00053FE2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 PLN</w:t>
            </w:r>
          </w:p>
        </w:tc>
      </w:tr>
      <w:tr w:rsidR="00CE38AC" w:rsidRPr="00F57CE8" w14:paraId="77761E05" w14:textId="77777777" w:rsidTr="00C4699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2AACD1" w14:textId="5364436C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1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347D0E" w14:textId="487B6432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 xml:space="preserve">  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AE6598" w14:textId="40BFA376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CWD-D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7C3416" w14:textId="12EEC2C8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6"/>
                <w:szCs w:val="16"/>
              </w:rPr>
              <w:t>Całkowity wyrób drewna technologią dowolną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E70EDA" w14:textId="6CB32F1F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M3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319963" w14:textId="3123A881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179,00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D63CCA" w14:textId="65317F20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E6D259" w14:textId="36E6CD69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206651" w14:textId="4F63065E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01FDEE" w14:textId="24F81A18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775865" w14:textId="5D0DCB4E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C46993" w:rsidRPr="00F57CE8" w14:paraId="333D704D" w14:textId="77777777" w:rsidTr="00C46993">
        <w:trPr>
          <w:trHeight w:val="576"/>
        </w:trPr>
        <w:tc>
          <w:tcPr>
            <w:tcW w:w="14173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  <w:noWrap/>
            <w:vAlign w:val="center"/>
          </w:tcPr>
          <w:p w14:paraId="720B36AD" w14:textId="7072160D" w:rsidR="00C46993" w:rsidRPr="00E716CB" w:rsidRDefault="00C46993" w:rsidP="00C46993">
            <w:pPr>
              <w:suppressAutoHyphens w:val="0"/>
              <w:jc w:val="both"/>
              <w:rPr>
                <w:rFonts w:ascii="Cambria" w:hAnsi="Cambria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E716CB">
              <w:rPr>
                <w:rFonts w:ascii="Cambria" w:hAnsi="Cambria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</w:tc>
      </w:tr>
      <w:tr w:rsidR="00CE38AC" w:rsidRPr="00F57CE8" w14:paraId="2F32D1C1" w14:textId="77777777" w:rsidTr="00F57CE8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B9374C2" w14:textId="08248532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2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2F2F62A" w14:textId="7C1684CF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 xml:space="preserve">  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DDA923B" w14:textId="06F1FB81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CWD-P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528CDA1" w14:textId="0C4A328C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6"/>
                <w:szCs w:val="16"/>
              </w:rPr>
              <w:t>Całkowity wyrób drewna pilarką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9657E6B" w14:textId="1581DE8F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M3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5AF9C0C" w14:textId="3243C22E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374,00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D0255A6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D9C7A3F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70AC4E2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33017FF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7158242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CE38AC" w:rsidRPr="00F57CE8" w14:paraId="7C17AA94" w14:textId="77777777" w:rsidTr="00C4699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7D5B4ED" w14:textId="1C6C8BD1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3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C8ABE1D" w14:textId="0B3C933E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 xml:space="preserve">  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1AC4C76" w14:textId="2DE95B7C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CWD-D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9FDE9E3" w14:textId="6C677318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6"/>
                <w:szCs w:val="16"/>
              </w:rPr>
              <w:t>Całkowity wyrób drewna technologią dowolną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D028AF3" w14:textId="57B751C2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M3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59962D2" w14:textId="2EC86B00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6 625,00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870E442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DF1AD3E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B8FE157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9C49AD3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67470C9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C46993" w:rsidRPr="00F57CE8" w14:paraId="237BA9E0" w14:textId="77777777" w:rsidTr="00C46993">
        <w:trPr>
          <w:trHeight w:val="576"/>
        </w:trPr>
        <w:tc>
          <w:tcPr>
            <w:tcW w:w="14173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  <w:noWrap/>
            <w:vAlign w:val="center"/>
          </w:tcPr>
          <w:p w14:paraId="5E5FFD0C" w14:textId="6F0A6FDE" w:rsidR="00C46993" w:rsidRPr="00E716CB" w:rsidRDefault="00C46993" w:rsidP="00C46993">
            <w:pPr>
              <w:suppressAutoHyphens w:val="0"/>
              <w:jc w:val="both"/>
              <w:rPr>
                <w:rFonts w:ascii="Cambria" w:hAnsi="Cambria" w:cs="Arial"/>
                <w:b/>
                <w:bCs/>
                <w:color w:val="333333"/>
                <w:lang w:eastAsia="pl-PL"/>
              </w:rPr>
            </w:pPr>
            <w:r w:rsidRPr="00E716CB">
              <w:rPr>
                <w:rFonts w:ascii="Cambria" w:hAnsi="Cambria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Trzebieże późne i cięcia </w:t>
            </w:r>
            <w:proofErr w:type="spellStart"/>
            <w:r w:rsidRPr="00E716CB">
              <w:rPr>
                <w:rFonts w:ascii="Cambria" w:hAnsi="Cambria" w:cs="Arial"/>
                <w:b/>
                <w:bCs/>
                <w:color w:val="333333"/>
                <w:sz w:val="24"/>
                <w:szCs w:val="24"/>
                <w:lang w:eastAsia="pl-PL"/>
              </w:rPr>
              <w:t>sanitarno</w:t>
            </w:r>
            <w:proofErr w:type="spellEnd"/>
            <w:r w:rsidRPr="00E716CB">
              <w:rPr>
                <w:rFonts w:ascii="Cambria" w:hAnsi="Cambria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 – selekcyjne</w:t>
            </w:r>
          </w:p>
        </w:tc>
      </w:tr>
      <w:tr w:rsidR="00CE38AC" w:rsidRPr="00F57CE8" w14:paraId="11198914" w14:textId="77777777" w:rsidTr="00F57CE8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BBC5F45" w14:textId="2F9E47D6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4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49FC2F8" w14:textId="6636B6F4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 xml:space="preserve">  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00762F5" w14:textId="5C15A32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CWD-P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66C3A0D" w14:textId="4520FA51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6"/>
                <w:szCs w:val="16"/>
              </w:rPr>
              <w:t>Całkowity wyrób drewna pilarką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0FBF809" w14:textId="1D2FC58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M3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D676004" w14:textId="4CB98630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1 344,00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1DB3EC3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303995B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C1EFBB9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BAB9C82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19FF8D3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CE38AC" w:rsidRPr="00F57CE8" w14:paraId="2EA78D2D" w14:textId="77777777" w:rsidTr="00C4699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CB7E6D9" w14:textId="045DB77B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5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61FEF11" w14:textId="1A54AD92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 xml:space="preserve">  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2235005" w14:textId="3D93833F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CWD-D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FC19892" w14:textId="5F1ECD1E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6"/>
                <w:szCs w:val="16"/>
              </w:rPr>
              <w:t>Całkowity wyrób drewna technologią dowolną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1070131" w14:textId="3BAFF1CF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M3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4C57AB6" w14:textId="67DC59FA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6 866,00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7015DA7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A7298BA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959CEDE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561F670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A37EDB8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</w:tbl>
    <w:p w14:paraId="072D0CB7" w14:textId="77777777" w:rsidR="00C46993" w:rsidRDefault="00C46993">
      <w:r>
        <w:br w:type="page"/>
      </w:r>
    </w:p>
    <w:tbl>
      <w:tblPr>
        <w:tblW w:w="14173" w:type="dxa"/>
        <w:tblInd w:w="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1041"/>
        <w:gridCol w:w="1042"/>
        <w:gridCol w:w="2881"/>
        <w:gridCol w:w="929"/>
        <w:gridCol w:w="930"/>
        <w:gridCol w:w="1470"/>
        <w:gridCol w:w="1470"/>
        <w:gridCol w:w="1004"/>
        <w:gridCol w:w="1004"/>
        <w:gridCol w:w="1842"/>
      </w:tblGrid>
      <w:tr w:rsidR="00C46993" w:rsidRPr="00F57CE8" w14:paraId="1AADB437" w14:textId="77777777" w:rsidTr="00E716CB">
        <w:trPr>
          <w:trHeight w:val="576"/>
        </w:trPr>
        <w:tc>
          <w:tcPr>
            <w:tcW w:w="14173" w:type="dxa"/>
            <w:gridSpan w:val="11"/>
            <w:tcBorders>
              <w:bottom w:val="single" w:sz="4" w:space="0" w:color="auto"/>
            </w:tcBorders>
            <w:shd w:val="clear" w:color="FFFFFF" w:fill="FFFFFF"/>
            <w:noWrap/>
          </w:tcPr>
          <w:p w14:paraId="645B392F" w14:textId="16D51255" w:rsidR="00C46993" w:rsidRPr="00E716CB" w:rsidRDefault="00C46993" w:rsidP="00C46993">
            <w:pPr>
              <w:suppressAutoHyphens w:val="0"/>
              <w:spacing w:before="120"/>
              <w:rPr>
                <w:rFonts w:ascii="Cambria" w:hAnsi="Cambria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E716CB">
              <w:rPr>
                <w:rFonts w:ascii="Cambria" w:hAnsi="Cambria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Trzebieże wczesne i czyszczenia późne z pozyskaniem masy, cięcia przygodne w trzebieżach wczesnych</w:t>
            </w:r>
          </w:p>
        </w:tc>
      </w:tr>
      <w:tr w:rsidR="00CE38AC" w:rsidRPr="00F57CE8" w14:paraId="05B12E93" w14:textId="77777777" w:rsidTr="00C4699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0E03AD6" w14:textId="0FD9C2D8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6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53DD5B8" w14:textId="301481E8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 xml:space="preserve">  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03CD39B" w14:textId="1DC865EB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CWD-P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88EA588" w14:textId="2BFAAA89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6"/>
                <w:szCs w:val="16"/>
              </w:rPr>
              <w:t>Całkowity wyrób drewna pilarką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37127C9" w14:textId="4A6D0C28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M3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7103637" w14:textId="547831D2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236,00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3FCC0E9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28177D2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BDE9094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45D36B7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708BFC1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CE38AC" w:rsidRPr="00F57CE8" w14:paraId="76B80563" w14:textId="77777777" w:rsidTr="00C4699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D5919A6" w14:textId="221C3695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7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E39FAD3" w14:textId="2F66BE2F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 xml:space="preserve">  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15864DD" w14:textId="139AD291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CWD-D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72267EC" w14:textId="358CAEB6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6"/>
                <w:szCs w:val="16"/>
              </w:rPr>
              <w:t>Całkowity wyrób drewna technologią dowolną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DF9A978" w14:textId="71175222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M3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DE7272D" w14:textId="26B6D046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3 356,00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7D6C73D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5A61320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F3893A8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885767D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31F66CF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C46993" w:rsidRPr="00F57CE8" w14:paraId="3E229B09" w14:textId="77777777" w:rsidTr="00C46993">
        <w:trPr>
          <w:trHeight w:val="576"/>
        </w:trPr>
        <w:tc>
          <w:tcPr>
            <w:tcW w:w="14173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  <w:noWrap/>
            <w:vAlign w:val="center"/>
          </w:tcPr>
          <w:p w14:paraId="31CDC59B" w14:textId="599ABBCC" w:rsidR="00C46993" w:rsidRPr="00E716CB" w:rsidRDefault="00C46993" w:rsidP="00C46993">
            <w:pPr>
              <w:suppressAutoHyphens w:val="0"/>
              <w:rPr>
                <w:rFonts w:ascii="Cambria" w:hAnsi="Cambria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E716CB">
              <w:rPr>
                <w:rFonts w:ascii="Cambria" w:hAnsi="Cambria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</w:tr>
      <w:tr w:rsidR="00CE38AC" w:rsidRPr="00F57CE8" w14:paraId="71986428" w14:textId="77777777" w:rsidTr="001242C7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E46E04A" w14:textId="6E13DFC8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8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017542B" w14:textId="0B7CEA7B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 xml:space="preserve">  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A04D4ED" w14:textId="523C16AC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CWD-D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6698A1A" w14:textId="663EA1D8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6"/>
                <w:szCs w:val="16"/>
              </w:rPr>
              <w:t>Całkowity wyrób drewna technologią dowolną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9E3C09E" w14:textId="0BD3C1C0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M3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1613793" w14:textId="55BC93E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665,00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99DFBDD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CD411B1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EB7AD48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77F9846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5016550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1242C7" w:rsidRPr="00F57CE8" w14:paraId="1BD994C1" w14:textId="77777777" w:rsidTr="001242C7">
        <w:trPr>
          <w:trHeight w:val="576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  <w:noWrap/>
            <w:vAlign w:val="center"/>
          </w:tcPr>
          <w:p w14:paraId="1E59C882" w14:textId="77777777" w:rsidR="001242C7" w:rsidRPr="00053FE2" w:rsidRDefault="001242C7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</w:p>
        </w:tc>
        <w:tc>
          <w:tcPr>
            <w:tcW w:w="1041" w:type="dxa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  <w:noWrap/>
            <w:vAlign w:val="center"/>
          </w:tcPr>
          <w:p w14:paraId="756DE310" w14:textId="77777777" w:rsidR="001242C7" w:rsidRPr="00053FE2" w:rsidRDefault="001242C7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</w:p>
        </w:tc>
        <w:tc>
          <w:tcPr>
            <w:tcW w:w="1042" w:type="dxa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  <w:noWrap/>
            <w:vAlign w:val="center"/>
          </w:tcPr>
          <w:p w14:paraId="13ACD3BA" w14:textId="77777777" w:rsidR="001242C7" w:rsidRPr="00053FE2" w:rsidRDefault="001242C7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</w:p>
        </w:tc>
        <w:tc>
          <w:tcPr>
            <w:tcW w:w="2881" w:type="dxa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  <w:noWrap/>
            <w:vAlign w:val="center"/>
          </w:tcPr>
          <w:p w14:paraId="6843443C" w14:textId="77777777" w:rsidR="001242C7" w:rsidRPr="00053FE2" w:rsidRDefault="001242C7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6"/>
                <w:szCs w:val="16"/>
              </w:rPr>
            </w:pP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  <w:noWrap/>
            <w:vAlign w:val="center"/>
          </w:tcPr>
          <w:p w14:paraId="779D9E71" w14:textId="77777777" w:rsidR="001242C7" w:rsidRPr="00053FE2" w:rsidRDefault="001242C7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  <w:noWrap/>
            <w:vAlign w:val="center"/>
          </w:tcPr>
          <w:p w14:paraId="74D43D6C" w14:textId="77777777" w:rsidR="001242C7" w:rsidRPr="00053FE2" w:rsidRDefault="001242C7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  <w:noWrap/>
            <w:vAlign w:val="center"/>
          </w:tcPr>
          <w:p w14:paraId="0D45597D" w14:textId="77777777" w:rsidR="001242C7" w:rsidRPr="00053FE2" w:rsidRDefault="001242C7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  <w:noWrap/>
            <w:vAlign w:val="center"/>
          </w:tcPr>
          <w:p w14:paraId="3886D0A0" w14:textId="77777777" w:rsidR="001242C7" w:rsidRPr="00053FE2" w:rsidRDefault="001242C7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  <w:noWrap/>
            <w:vAlign w:val="center"/>
          </w:tcPr>
          <w:p w14:paraId="26FE5727" w14:textId="77777777" w:rsidR="001242C7" w:rsidRPr="00053FE2" w:rsidRDefault="001242C7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  <w:noWrap/>
            <w:vAlign w:val="center"/>
          </w:tcPr>
          <w:p w14:paraId="06624285" w14:textId="77777777" w:rsidR="001242C7" w:rsidRPr="00053FE2" w:rsidRDefault="001242C7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  <w:noWrap/>
            <w:vAlign w:val="center"/>
          </w:tcPr>
          <w:p w14:paraId="029EA982" w14:textId="77777777" w:rsidR="001242C7" w:rsidRPr="00053FE2" w:rsidRDefault="001242C7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CE38AC" w:rsidRPr="00F57CE8" w14:paraId="5C72C034" w14:textId="77777777" w:rsidTr="001242C7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795237C" w14:textId="66301DD1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9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F7F0E36" w14:textId="5EF4C7A5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 xml:space="preserve"> 20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850F000" w14:textId="6F9BF448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WPOD-N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4142DA9" w14:textId="4CF76B36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6"/>
                <w:szCs w:val="16"/>
              </w:rPr>
              <w:t>Wycinanie podszytów i podrostów (teren równy lub falisty)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52850F6" w14:textId="4AD8D69A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HA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6B6B96B" w14:textId="7BAD9F91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19,60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AF425B8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357FA9B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135E267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B3B57F2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EA9A02D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CE38AC" w:rsidRPr="00F57CE8" w14:paraId="1546258A" w14:textId="77777777" w:rsidTr="00C4699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0D4E9F5" w14:textId="4ECF84C5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10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32005E5" w14:textId="0A25669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 xml:space="preserve"> 39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E8EC3E8" w14:textId="57DD6D58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ROZDR-PP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5FE9CF1" w14:textId="64B8B58A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6"/>
                <w:szCs w:val="16"/>
              </w:rPr>
              <w:t>Rozdrabnianie pozostałości drzewnych na całej powierzchni bez mieszania z glebą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3D7AC3B" w14:textId="1D19508B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HA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3F735BE" w14:textId="6F339D10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28,00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DD5797E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1A2847B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2C134E1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9167F8B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F27CF3C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CE38AC" w:rsidRPr="00F57CE8" w14:paraId="29C56A95" w14:textId="77777777" w:rsidTr="00C4699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E309E31" w14:textId="2A1D7456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11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A316DD4" w14:textId="4704D518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 xml:space="preserve"> 73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54F486A" w14:textId="1F6FC8FF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WYK-PASCZ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D99E1A6" w14:textId="1E7E98DC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6"/>
                <w:szCs w:val="16"/>
              </w:rPr>
              <w:t>Wyorywanie bruzd pługiem leśnym na powierzchni pow. 0,50 ha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37280A8" w14:textId="79BAE891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KMTR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ABEA7B1" w14:textId="1278E8CE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104,41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F33F21D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6DC20F3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5E8B8A9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C00EF95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AF3E5D7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CE38AC" w:rsidRPr="00F57CE8" w14:paraId="77F94BAB" w14:textId="77777777" w:rsidTr="00C4699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0178359" w14:textId="4387F07E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12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116D2A2" w14:textId="5121DA74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 xml:space="preserve"> 74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39B80DE" w14:textId="1AC67553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WYK-PA5CZ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FABB3B2" w14:textId="4A8FBB2E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6"/>
                <w:szCs w:val="16"/>
              </w:rPr>
              <w:t>Wyorywanie bruzd pługiem leśnym na pow. do 0,50 ha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9196EA1" w14:textId="070CBF3D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KMTR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FB614D2" w14:textId="0F112D60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31,08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7497934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8BBB395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3E51FFE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80903FA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CEA6A34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CE38AC" w:rsidRPr="00F57CE8" w14:paraId="53972320" w14:textId="77777777" w:rsidTr="00C4699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9156C7B" w14:textId="210687C8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13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5EF9049" w14:textId="1293B736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 xml:space="preserve"> 80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27F260D" w14:textId="47E844E5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WYK-FRECZ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2E378FE" w14:textId="34A7DA76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6"/>
                <w:szCs w:val="16"/>
              </w:rPr>
              <w:t>Przygotowanie gleby frezem w pasy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BA591ED" w14:textId="2674AF78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KMTR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9DBFFED" w14:textId="657C56D3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23,52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7F5DDDE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E4D8563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F02E4A1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D09E122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F0EBDE0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CE38AC" w:rsidRPr="00F57CE8" w14:paraId="23108E60" w14:textId="77777777" w:rsidTr="00C4699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F2548C3" w14:textId="6E1BBA63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14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4654506" w14:textId="38CA4AB9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101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C15BC0A" w14:textId="43A15E45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SADZ 1R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8DBA2B4" w14:textId="20AA4659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6"/>
                <w:szCs w:val="16"/>
              </w:rPr>
              <w:t>Sadzenie 1-latek z odkrytym systemem korzeniowym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CFD896B" w14:textId="3F599089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TSZT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58D7FEC" w14:textId="6A0AA731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14,65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0716776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99AF4E8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8B2365B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7DC253D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38D6961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CE38AC" w:rsidRPr="00F57CE8" w14:paraId="5241E8CE" w14:textId="77777777" w:rsidTr="00C4699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F6CD558" w14:textId="35BCF152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15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D4150BB" w14:textId="2C82AD8F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102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DC305E1" w14:textId="2C490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SADZ WIEL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DC54A74" w14:textId="08B022C5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6"/>
                <w:szCs w:val="16"/>
              </w:rPr>
              <w:t>Sadzenie wielolatek z odkrytym systemem korzeniowym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4C60316" w14:textId="68329E6E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TSZT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B710649" w14:textId="78F4CB02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19,70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A0AE732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F5470B6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574C039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AFF16D5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71BD834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CE38AC" w:rsidRPr="00F57CE8" w14:paraId="4E6FDE33" w14:textId="77777777" w:rsidTr="00C4699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56F76DC" w14:textId="621CFEE4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16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02FB8D5" w14:textId="0D6B51B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105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1D26DDD" w14:textId="692A87A2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SAD-BRYŁ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0CD90C0" w14:textId="1FA24DDC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6"/>
                <w:szCs w:val="16"/>
              </w:rPr>
              <w:t>Sadzenie sadzonek z zakrytym systemem korzeniowym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936F955" w14:textId="3091BC00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TSZT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D07F4B7" w14:textId="61E625FD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264,41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543EB37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9A39BE9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4A10819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0C06160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F6485D9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CE38AC" w:rsidRPr="00F57CE8" w14:paraId="44B332D4" w14:textId="77777777" w:rsidTr="00C4699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86C517D" w14:textId="554C3A85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17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E7EED0C" w14:textId="686DD176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110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658A785" w14:textId="58099134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DOW-SADZ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21F8211" w14:textId="021462F8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6"/>
                <w:szCs w:val="16"/>
              </w:rPr>
              <w:t>Dowóz sadzonek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DCD9D78" w14:textId="632566DC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TSZT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41ECF86" w14:textId="2CE7EA8E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288,30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D0C13BB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35DD4CA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1B8F391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F64E5A1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CCA372B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CE38AC" w:rsidRPr="00F57CE8" w14:paraId="5AED5D57" w14:textId="77777777" w:rsidTr="00C4699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4476DF8" w14:textId="581E11E4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lastRenderedPageBreak/>
              <w:t>18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352AB9E" w14:textId="14A13C89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122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58EB539" w14:textId="089C0C0B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KOSZ UA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ECB2A0C" w14:textId="6586C548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6"/>
                <w:szCs w:val="16"/>
              </w:rPr>
              <w:t xml:space="preserve">Wykaszanie chwastów w uprawach i usuwanie zbędnych nalotów - stopień trudności I </w:t>
            </w:r>
            <w:proofErr w:type="spellStart"/>
            <w:r w:rsidRPr="00053FE2">
              <w:rPr>
                <w:rFonts w:ascii="Cambria" w:hAnsi="Cambria" w:cs="Arial"/>
                <w:color w:val="333333"/>
                <w:sz w:val="16"/>
                <w:szCs w:val="16"/>
              </w:rPr>
              <w:t>i</w:t>
            </w:r>
            <w:proofErr w:type="spellEnd"/>
            <w:r w:rsidRPr="00053FE2">
              <w:rPr>
                <w:rFonts w:ascii="Cambria" w:hAnsi="Cambria" w:cs="Arial"/>
                <w:color w:val="333333"/>
                <w:sz w:val="16"/>
                <w:szCs w:val="16"/>
              </w:rPr>
              <w:t xml:space="preserve"> II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318B5C6" w14:textId="7E4B3956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HA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602353D" w14:textId="26E3A4CF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10,00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DC12381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57BC423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8203600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6C47C30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ADCFD48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CE38AC" w:rsidRPr="00F57CE8" w14:paraId="71072477" w14:textId="77777777" w:rsidTr="00C4699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D14882B" w14:textId="063669C0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19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7B8C8E4" w14:textId="7083A85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123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6FFA2A1" w14:textId="05DDF749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KOSZ UB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80EBF1F" w14:textId="2F6471BB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6"/>
                <w:szCs w:val="16"/>
              </w:rPr>
              <w:t>Wykaszanie chwastów w uprawach i usuwanie zbędnych nalotów - stopień trudności III i IV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8C6F0CA" w14:textId="3B6BCDFA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HA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31037C5" w14:textId="31C9CEC1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64,00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03857DC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C8F5DDA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3104040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17D98BE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A595B10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CE38AC" w:rsidRPr="00F57CE8" w14:paraId="772FBC4A" w14:textId="77777777" w:rsidTr="00C4699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B4BAF81" w14:textId="260DA146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20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198D58F" w14:textId="73F0C821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124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F45A5CA" w14:textId="773A81B0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KOSZ UC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DF6243A" w14:textId="1A8E25C4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6"/>
                <w:szCs w:val="16"/>
              </w:rPr>
              <w:t>Wykaszanie chwastów w uprawach i usuwanie zbędnych nalotów - stopień trudności V i VI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6D8A9DA" w14:textId="5A4B882C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HA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0F8CF6F" w14:textId="1EB3F420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32,00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43ABADA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C1F1BC2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0789DCB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E4A570D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4FA738C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CE38AC" w:rsidRPr="00F57CE8" w14:paraId="6E256571" w14:textId="77777777" w:rsidTr="00C4699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758A6A7" w14:textId="78A937ED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21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EFE1CD3" w14:textId="0ED38A2B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127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5A4A16C" w14:textId="64684BE4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CW-W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7D16CC0" w14:textId="1034537B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6"/>
                <w:szCs w:val="16"/>
              </w:rPr>
              <w:t>Czyszczenia wczesne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845C44A" w14:textId="42734D81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HA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78809BF" w14:textId="5C713410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40,38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8EACD70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2D80EA4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5B671F5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33EAFAD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6E65A5D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CE38AC" w:rsidRPr="00F57CE8" w14:paraId="69A00444" w14:textId="77777777" w:rsidTr="00C4699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428901F" w14:textId="7DE740B8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22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32DB208" w14:textId="2BAADD2A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131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B139C4C" w14:textId="54F353B9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CP-W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A5FDCB6" w14:textId="15DFB448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6"/>
                <w:szCs w:val="16"/>
              </w:rPr>
              <w:t>Czyszczenia późne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AA3086F" w14:textId="4213D9FD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HA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B876DC2" w14:textId="0E9EA2B8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78,27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58A6060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8A025DC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2D91A60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DD5AA37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8EFFBEA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CE38AC" w:rsidRPr="00F57CE8" w14:paraId="15B85E75" w14:textId="77777777" w:rsidTr="00C4699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516C8F6" w14:textId="76D51E38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23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62869ED" w14:textId="68F53F14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132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774536F" w14:textId="2381E278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ZAB-REPEL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4B194DA" w14:textId="48D9E744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6"/>
                <w:szCs w:val="16"/>
              </w:rPr>
              <w:t>Zabezpieczenie upraw przed zwierzyną przy użyciu repelentów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BA84CA2" w14:textId="6A89F51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HA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290A9BC" w14:textId="498C67F2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55,75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2CC64B2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63FBA83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5E2EFC2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E14B9D9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C2A818A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CE38AC" w:rsidRPr="00F57CE8" w14:paraId="46CC45B0" w14:textId="77777777" w:rsidTr="00C4699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304632A" w14:textId="2A7C7AAB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24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A5D235D" w14:textId="047ABE1A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142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2229036" w14:textId="73DBA5F6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GRODZ-SN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30330E5" w14:textId="4C7AC940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6"/>
                <w:szCs w:val="16"/>
              </w:rPr>
              <w:t>Grodzenie upraw przed zwierzyną siatką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C77B3C2" w14:textId="1D8771E5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HM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737E8E6" w14:textId="70292944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134,70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6EEAE14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D98E5AB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DAFB7FF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9329A89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55F5EFF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CE38AC" w:rsidRPr="00F57CE8" w14:paraId="6DD01866" w14:textId="77777777" w:rsidTr="00C4699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D8C8BD3" w14:textId="7621160D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25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3DD24D3" w14:textId="6E57F6C4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144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5DA8034" w14:textId="3FA2BBC2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GRODZ-SRN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A7524A8" w14:textId="6109D35F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6"/>
                <w:szCs w:val="16"/>
              </w:rPr>
              <w:t>Grodzenie upraw przed zwierzyną siatką rozbiórkową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B0C0BBD" w14:textId="50FED1CE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HM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82B08CE" w14:textId="5AC3B40F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21,95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5FDBB0C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1FDB100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C7C0737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D2DCE5B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1524FE7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CE38AC" w:rsidRPr="00F57CE8" w14:paraId="2EFA5569" w14:textId="77777777" w:rsidTr="00C4699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E2FA1AE" w14:textId="20DF96B1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26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45A81BB" w14:textId="3CA4C5B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147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F2F9D9B" w14:textId="1841C6EA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GRODZ-DEM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0BDFF68" w14:textId="2E78B2C9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6"/>
                <w:szCs w:val="16"/>
              </w:rPr>
              <w:t>Demontaż (likwidacja) ogrodzeń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3FBDFD2" w14:textId="676F9033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HM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0C6471E" w14:textId="3DFBE3CC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112,32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1A32859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B4FA36B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93D057A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5080FB5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14F6C4C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CE38AC" w:rsidRPr="00F57CE8" w14:paraId="7876B71E" w14:textId="77777777" w:rsidTr="00C4699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3099162" w14:textId="035ED8D6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27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11B24FB" w14:textId="68B14768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148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9669CDA" w14:textId="740D4D6D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K GRODZEŃ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09C5813" w14:textId="3D6036F9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6"/>
                <w:szCs w:val="16"/>
              </w:rPr>
              <w:t>Naprawa (konserwacja) ogrodzeń upraw leśnych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8EB9490" w14:textId="2F29C959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H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0AF32F9" w14:textId="711E1B78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320,00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C43726C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289455F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7370077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4199C7D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5953748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CE38AC" w:rsidRPr="00F57CE8" w14:paraId="330B48F4" w14:textId="77777777" w:rsidTr="00C4699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1BE07A4" w14:textId="2B10B704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28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2380767" w14:textId="3B49E800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155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A80D8AE" w14:textId="1D560FC9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PUŁ-RYJ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C055205" w14:textId="09A845F3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6"/>
                <w:szCs w:val="16"/>
              </w:rPr>
              <w:t>Wykładanie pułapek na ryjkowce - dołki chwytne, wałki itp.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328563E" w14:textId="17902A09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SZT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D816CDB" w14:textId="10A95BF0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73,00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939C95B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8EE5997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AEFABCE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79ECF49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282E801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CE38AC" w:rsidRPr="00F57CE8" w14:paraId="0DB19AEE" w14:textId="77777777" w:rsidTr="00C4699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C06F1C0" w14:textId="4C38B04C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29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1752E77" w14:textId="35D03099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159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7844B4C" w14:textId="0EE52105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SZUK-OWAD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94961B4" w14:textId="07308294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6"/>
                <w:szCs w:val="16"/>
              </w:rPr>
              <w:t>Próbne poszukiwania owadów w ściółce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F35E79F" w14:textId="6B0E1F5C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SZT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2037F33" w14:textId="17D60416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10,00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B33A976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7F8D6DB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05751E0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0ECA857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202BA4B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CE38AC" w:rsidRPr="00F57CE8" w14:paraId="0D80C4C1" w14:textId="77777777" w:rsidTr="00C4699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485555E" w14:textId="0867769E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30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A28C454" w14:textId="043E4ED6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167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900816F" w14:textId="65632D80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ZAW-BUD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3728500" w14:textId="28D56576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6"/>
                <w:szCs w:val="16"/>
              </w:rPr>
              <w:t>Wywieszanie nowych budek lęgowych i schronów dla nietoperzy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B650645" w14:textId="1DA2312B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SZT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DAE8AE3" w14:textId="7244F52B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70,00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C131030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260E6AA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A7DF0CF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C8C0201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2359ACE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CE38AC" w:rsidRPr="00F57CE8" w14:paraId="16AAAD57" w14:textId="77777777" w:rsidTr="00C4699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43A2D41" w14:textId="5A7E5573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31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6E6C871" w14:textId="3BA10D18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168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EA468E0" w14:textId="2C803646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NAPR-BUD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4581A57" w14:textId="4DAEEC20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6"/>
                <w:szCs w:val="16"/>
              </w:rPr>
              <w:t>Naprawa starych budek lęgowych i schronów dla nietoperzy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2F74196" w14:textId="4AA57984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SZT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29C0A5C" w14:textId="49339A63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50,00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746305A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AB9F118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A62FE10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2B96535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D6C8157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CE38AC" w:rsidRPr="00F57CE8" w14:paraId="4CC2E5B4" w14:textId="77777777" w:rsidTr="00C4699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A8CFF9C" w14:textId="5BB6B535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lastRenderedPageBreak/>
              <w:t>32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E36B43A" w14:textId="0B52AC04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169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3ACEF07" w14:textId="7D9DCF4B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CZYSZ-BUD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C5A8220" w14:textId="2A267924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6"/>
                <w:szCs w:val="16"/>
              </w:rPr>
              <w:t>Czyszczenie budek lęgowych i schronów dla nietoperzy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73EC5A6" w14:textId="21022E86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SZT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E316675" w14:textId="6BBF995A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500,00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8345CEF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BDE3323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65C9849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94B08CE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E9D89FA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CE38AC" w:rsidRPr="00F57CE8" w14:paraId="3B43CA23" w14:textId="77777777" w:rsidTr="00C4699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B8C07AD" w14:textId="306B0742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33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60F5F3F" w14:textId="150248AB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172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6C5E734" w14:textId="13AA8BDC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PPOŻ-PORZ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1437E46" w14:textId="10C43232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6"/>
                <w:szCs w:val="16"/>
              </w:rPr>
              <w:t>Porządkowanie terenów na pasach przeciwpożarowych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55008BD" w14:textId="51C64F4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HA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A6C152C" w14:textId="3FDC299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3,50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F752302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BCCDE64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D7C73ED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A781D84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D1149AA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CE38AC" w:rsidRPr="00F57CE8" w14:paraId="73780B43" w14:textId="77777777" w:rsidTr="00C4699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96DDE2B" w14:textId="7C3454AD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34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6F0DE35" w14:textId="7EA17458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338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1894EC8" w14:textId="12F94BC8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N-ZSGDNSO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B9FF2A0" w14:textId="00DCFC38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6"/>
                <w:szCs w:val="16"/>
              </w:rPr>
              <w:t>Zbiór szyszek z gospodarczych drzewostanów nasiennych sosnowych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22B9ECC" w14:textId="38C4AB8A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KG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E77BFB4" w14:textId="6BF593A4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1 750,00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3023871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73C134A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6BCE3EF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78130CC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239EE4F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CE38AC" w:rsidRPr="00F57CE8" w14:paraId="306F8C1B" w14:textId="77777777" w:rsidTr="00C4699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BCDF226" w14:textId="472DDCF5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35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6CF647C" w14:textId="45828FE0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370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D4ECA3B" w14:textId="3CD65B4B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GODZ RH8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2B10377" w14:textId="06791AB3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6"/>
                <w:szCs w:val="16"/>
              </w:rPr>
              <w:t>Prace wykonywane ręcznie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BDEB164" w14:textId="6F01FF52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H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94815E8" w14:textId="3AACD2C4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1 100,00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D7D312E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6D4B1FD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8BD0F8C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80A697E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27DD561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CE38AC" w:rsidRPr="00F57CE8" w14:paraId="4B2C86A0" w14:textId="77777777" w:rsidTr="00C4699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29C842F" w14:textId="131E8B4A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36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987E786" w14:textId="15D24072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371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DC9E176" w14:textId="3DFF0F7C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GODZ RH23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4DB4747" w14:textId="7D01D91E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6"/>
                <w:szCs w:val="16"/>
              </w:rPr>
              <w:t>Prace wykonywane ręcznie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B4A5FB5" w14:textId="4AF34244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H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F4698B0" w14:textId="714219F8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511,00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25C948C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4BB7509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6859A43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E7BCB77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E3966E1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CE38AC" w:rsidRPr="00F57CE8" w14:paraId="58B261BE" w14:textId="77777777" w:rsidTr="00C4699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8A34435" w14:textId="0FEB352F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37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A7C5DBF" w14:textId="4D6409BD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372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02566F2" w14:textId="11D6844F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GODZ PILA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5EAFD74" w14:textId="6D9E8CB5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6"/>
                <w:szCs w:val="16"/>
              </w:rPr>
              <w:t>Prace wykonywane ręcznie z użyciem pilarki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309ECB6" w14:textId="7688FCED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H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ECAC3FB" w14:textId="005C1600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300,00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3CD410F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445C43B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385AE81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A843EA4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E63E0C2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CE38AC" w:rsidRPr="00F57CE8" w14:paraId="0A6B119F" w14:textId="77777777" w:rsidTr="00C4699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4FF5B27" w14:textId="67C4A1E3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38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358DE3C" w14:textId="7D8381E4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373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352490A" w14:textId="391AFCCB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GODZ RU8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6C8C2AD" w14:textId="5B60C00D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6"/>
                <w:szCs w:val="16"/>
              </w:rPr>
              <w:t>Prace godzinowe ręczne z urządzeniem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EE1299C" w14:textId="29B4976E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H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F06306F" w14:textId="10220F3C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165,00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B7CFD06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5039BD4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67E0D40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CCF2631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1F90CC1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CE38AC" w:rsidRPr="00F57CE8" w14:paraId="44BCB279" w14:textId="77777777" w:rsidTr="00C4699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5892976" w14:textId="05AF3416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39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A087293" w14:textId="2D6DE7D1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375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1206206" w14:textId="6C62FCC3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GODZNOC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25D33E2" w14:textId="2C87BBC1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6"/>
                <w:szCs w:val="16"/>
              </w:rPr>
              <w:t>Prace godzinowe w porze nocnej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C9C2550" w14:textId="6E3A98C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H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D506174" w14:textId="5903F6F0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2,00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FB76E7D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B1698F6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CF6F041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86BD41D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BB548F6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CE38AC" w:rsidRPr="00F57CE8" w14:paraId="124AC981" w14:textId="77777777" w:rsidTr="00C4699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461C068" w14:textId="08253DB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40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51F1CAA" w14:textId="17BD57DF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380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59B7928" w14:textId="55E0B6F0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GODZ MH8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883AD60" w14:textId="28D7067B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6"/>
                <w:szCs w:val="16"/>
              </w:rPr>
              <w:t>Prace wykonywane innym sprzętem mechaniczny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E9F1E68" w14:textId="5C2068BC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H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95E5026" w14:textId="625EDC25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377,00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235AFE0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0A8F7B3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D3340E8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24DC493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C7AE908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CE38AC" w:rsidRPr="00F57CE8" w14:paraId="0797405A" w14:textId="77777777" w:rsidTr="00C4699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C0EB0DA" w14:textId="6C306E33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41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AA357F7" w14:textId="190096E9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381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7725E1E" w14:textId="46AA3033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GODZ MH23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991985D" w14:textId="0A08004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6"/>
                <w:szCs w:val="16"/>
              </w:rPr>
              <w:t>Prace wykonywane innym sprzętem mechaniczny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18EFE1A" w14:textId="6FFF5EE9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H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5B70EE1" w14:textId="32E8F68C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66,00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AC282A2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31A8A33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C34780D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3EE8D67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1B35380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843318" w:rsidRPr="00F57CE8" w14:paraId="5772EE09" w14:textId="77777777" w:rsidTr="00C46993">
        <w:trPr>
          <w:trHeight w:val="576"/>
        </w:trPr>
        <w:tc>
          <w:tcPr>
            <w:tcW w:w="123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47A48A3" w14:textId="323C2DAB" w:rsidR="00843318" w:rsidRPr="00053FE2" w:rsidRDefault="00843318" w:rsidP="00F57CE8">
            <w:pPr>
              <w:suppressAutoHyphens w:val="0"/>
              <w:spacing w:before="12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/>
                <w:b/>
                <w:bCs/>
                <w:sz w:val="18"/>
                <w:szCs w:val="18"/>
              </w:rPr>
              <w:t>Cena łączna brutto w PLN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2418AB3" w14:textId="77777777" w:rsidR="00843318" w:rsidRPr="00053FE2" w:rsidRDefault="00843318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</w:tbl>
    <w:p w14:paraId="364B8020" w14:textId="7A3F76CB"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5EC95754" w14:textId="57E60D13" w:rsidR="00322EB5" w:rsidRPr="00330BDE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3.</w:t>
      </w:r>
      <w:r>
        <w:rPr>
          <w:rFonts w:ascii="Cambria" w:hAnsi="Cambria" w:cs="Arial"/>
          <w:bCs/>
          <w:sz w:val="22"/>
          <w:szCs w:val="22"/>
        </w:rPr>
        <w:tab/>
      </w:r>
      <w:r w:rsidRPr="00330BDE">
        <w:rPr>
          <w:rFonts w:ascii="Cambria" w:hAnsi="Cambria" w:cs="Arial"/>
          <w:bCs/>
          <w:sz w:val="24"/>
          <w:szCs w:val="24"/>
        </w:rPr>
        <w:t xml:space="preserve">Informujemy, że wybór oferty </w:t>
      </w:r>
      <w:r w:rsidRPr="00330BDE">
        <w:rPr>
          <w:rFonts w:ascii="Cambria" w:hAnsi="Cambria" w:cs="Arial"/>
          <w:b/>
          <w:sz w:val="24"/>
          <w:szCs w:val="24"/>
        </w:rPr>
        <w:t>nie będzie/będzie*</w:t>
      </w:r>
      <w:r w:rsidRPr="00330BDE">
        <w:rPr>
          <w:rFonts w:ascii="Cambria" w:hAnsi="Cambria" w:cs="Arial"/>
          <w:bCs/>
          <w:sz w:val="24"/>
          <w:szCs w:val="24"/>
        </w:rPr>
        <w:t xml:space="preserve"> prowadzić do powstania u Zamawiającego obowiązku podatkowego zgodnie</w:t>
      </w:r>
      <w:r w:rsidR="00330BDE">
        <w:rPr>
          <w:rFonts w:ascii="Cambria" w:hAnsi="Cambria" w:cs="Arial"/>
          <w:bCs/>
          <w:sz w:val="24"/>
          <w:szCs w:val="24"/>
        </w:rPr>
        <w:br/>
      </w:r>
      <w:r w:rsidRPr="00330BDE">
        <w:rPr>
          <w:rFonts w:ascii="Cambria" w:hAnsi="Cambria" w:cs="Arial"/>
          <w:bCs/>
          <w:sz w:val="24"/>
          <w:szCs w:val="24"/>
        </w:rPr>
        <w:t>z przepisami o podatku od towarów i usług</w:t>
      </w:r>
      <w:r w:rsidR="000B32FE" w:rsidRPr="00330BDE">
        <w:rPr>
          <w:rFonts w:ascii="Cambria" w:hAnsi="Cambria" w:cs="Arial"/>
          <w:bCs/>
          <w:sz w:val="24"/>
          <w:szCs w:val="24"/>
        </w:rPr>
        <w:t>.</w:t>
      </w:r>
    </w:p>
    <w:p w14:paraId="71441FDE" w14:textId="77777777" w:rsidR="001E6C0A" w:rsidRPr="00330BDE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Pr="00330BDE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330BDE">
        <w:rPr>
          <w:rFonts w:ascii="Cambria" w:hAnsi="Cambria" w:cs="Arial"/>
          <w:bCs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Pr="00330BDE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Pr="00330BDE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Stawka podatku od towaru i usług (VAT), która zgodnie z naszą wiedzą będzie miała zastosowanie to ___________%</w:t>
      </w:r>
    </w:p>
    <w:p w14:paraId="593CCD87" w14:textId="46FA1446" w:rsidR="001E6C0A" w:rsidRPr="00330BDE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 xml:space="preserve">4. </w:t>
      </w:r>
      <w:r w:rsidRPr="00330BDE">
        <w:rPr>
          <w:rFonts w:ascii="Cambria" w:hAnsi="Cambria" w:cs="Arial"/>
          <w:bCs/>
          <w:sz w:val="24"/>
          <w:szCs w:val="24"/>
        </w:rPr>
        <w:tab/>
        <w:t xml:space="preserve">Oświadczamy, że zapoznaliśmy się ze specyfikacją warunków zamówienia, w tym także </w:t>
      </w:r>
      <w:r w:rsidR="00330BDE" w:rsidRPr="00330BDE">
        <w:rPr>
          <w:rFonts w:ascii="Cambria" w:hAnsi="Cambria" w:cs="Arial"/>
          <w:bCs/>
          <w:sz w:val="24"/>
          <w:szCs w:val="24"/>
        </w:rPr>
        <w:t>z Istotnymi Postanowieniami Umowy</w:t>
      </w:r>
      <w:r w:rsidRPr="00330BDE">
        <w:rPr>
          <w:rFonts w:ascii="Cambria" w:hAnsi="Cambria" w:cs="Arial"/>
          <w:bCs/>
          <w:sz w:val="24"/>
          <w:szCs w:val="24"/>
        </w:rPr>
        <w:t xml:space="preserve">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6CF46FF0" w:rsidR="001E6C0A" w:rsidRPr="00330BDE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 xml:space="preserve">5. </w:t>
      </w:r>
      <w:r w:rsidRPr="00330BDE">
        <w:rPr>
          <w:rFonts w:ascii="Cambria" w:hAnsi="Cambria" w:cs="Arial"/>
          <w:bCs/>
          <w:sz w:val="24"/>
          <w:szCs w:val="24"/>
        </w:rPr>
        <w:tab/>
        <w:t xml:space="preserve">Oświadczamy, że uważamy się za związanych niniejszą ofertą przez </w:t>
      </w:r>
      <w:r w:rsidR="00330BDE" w:rsidRPr="00330BDE">
        <w:rPr>
          <w:rFonts w:ascii="Cambria" w:hAnsi="Cambria" w:cs="Arial"/>
          <w:b/>
          <w:bCs/>
          <w:sz w:val="24"/>
          <w:szCs w:val="24"/>
        </w:rPr>
        <w:t>okres</w:t>
      </w:r>
      <w:r w:rsidRPr="00330BDE">
        <w:rPr>
          <w:rFonts w:ascii="Cambria" w:hAnsi="Cambria" w:cs="Arial"/>
          <w:b/>
          <w:bCs/>
          <w:sz w:val="24"/>
          <w:szCs w:val="24"/>
        </w:rPr>
        <w:t xml:space="preserve"> wskazany w specyfikacji warunków zamówienia</w:t>
      </w:r>
      <w:r w:rsidRPr="00330BDE">
        <w:rPr>
          <w:rFonts w:ascii="Cambria" w:hAnsi="Cambria" w:cs="Arial"/>
          <w:bCs/>
          <w:sz w:val="24"/>
          <w:szCs w:val="24"/>
        </w:rPr>
        <w:t>.</w:t>
      </w:r>
    </w:p>
    <w:p w14:paraId="4AB6156E" w14:textId="6F64FA23" w:rsidR="001E6C0A" w:rsidRPr="00330BDE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 xml:space="preserve">6. </w:t>
      </w:r>
      <w:r w:rsidRPr="00330BDE">
        <w:rPr>
          <w:rFonts w:ascii="Cambria" w:hAnsi="Cambria" w:cs="Arial"/>
          <w:bCs/>
          <w:sz w:val="24"/>
          <w:szCs w:val="24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6DA21304" w:rsidR="001E6C0A" w:rsidRPr="00330BDE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 w:rsidRPr="00330BDE">
              <w:rPr>
                <w:rFonts w:ascii="Cambria" w:hAnsi="Cambria" w:cs="Arial"/>
                <w:bCs/>
                <w:sz w:val="24"/>
                <w:szCs w:val="24"/>
              </w:rPr>
              <w:t xml:space="preserve">Podwykonawca </w:t>
            </w:r>
            <w:r w:rsidRPr="00330BDE">
              <w:rPr>
                <w:rFonts w:ascii="Cambria" w:hAnsi="Cambria" w:cs="Arial"/>
                <w:bCs/>
                <w:sz w:val="24"/>
                <w:szCs w:val="24"/>
              </w:rPr>
              <w:br/>
              <w:t>(firma lub nazwa, adres)</w:t>
            </w:r>
          </w:p>
        </w:tc>
        <w:tc>
          <w:tcPr>
            <w:tcW w:w="7087" w:type="dxa"/>
          </w:tcPr>
          <w:p w14:paraId="12DFF184" w14:textId="77777777" w:rsidR="001E6C0A" w:rsidRPr="00330BDE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 w:rsidRPr="00330BDE">
              <w:rPr>
                <w:rFonts w:ascii="Cambria" w:hAnsi="Cambria" w:cs="Arial"/>
                <w:bCs/>
                <w:sz w:val="24"/>
                <w:szCs w:val="24"/>
              </w:rPr>
              <w:t>Zakres rzeczowy</w:t>
            </w:r>
            <w:r w:rsidRPr="00330BDE">
              <w:rPr>
                <w:rFonts w:ascii="Cambria" w:hAnsi="Cambria" w:cs="Arial"/>
                <w:bCs/>
                <w:sz w:val="24"/>
                <w:szCs w:val="24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Pr="00501FC7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Nazwy (firmy) podwykonawców, na których zasoby powołujemy się na zasadach określonych w art. 118 PZP, w celu wykazania spełniania warunków udziału w postępowaniu:</w:t>
      </w:r>
    </w:p>
    <w:p w14:paraId="65B1F275" w14:textId="393213E3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01FC7">
        <w:rPr>
          <w:rFonts w:ascii="Cambria" w:hAnsi="Cambria" w:cs="Arial"/>
          <w:bCs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131BE09" w14:textId="77777777" w:rsidR="00501FC7" w:rsidRDefault="00501FC7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501FC7">
        <w:rPr>
          <w:rFonts w:ascii="Cambria" w:hAnsi="Cambria" w:cs="Arial"/>
          <w:bCs/>
          <w:sz w:val="24"/>
          <w:szCs w:val="24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</w:r>
      <w:r w:rsidRPr="00501FC7">
        <w:rPr>
          <w:rFonts w:ascii="Cambria" w:hAnsi="Cambria" w:cs="Arial"/>
          <w:bCs/>
          <w:sz w:val="24"/>
          <w:szCs w:val="24"/>
        </w:rPr>
        <w:t>Oświadczamy, że następujące usługi stanowiące przedmiot zamówienia wykonają poszczególni Wykonawcy wspólnie ubiegający się o udzielenie zamówienia</w:t>
      </w:r>
      <w:r w:rsidRPr="00501FC7">
        <w:rPr>
          <w:rFonts w:ascii="Cambria" w:hAnsi="Cambria"/>
          <w:sz w:val="24"/>
          <w:szCs w:val="24"/>
          <w:vertAlign w:val="superscript"/>
        </w:rPr>
        <w:footnoteReference w:id="1"/>
      </w:r>
      <w:r w:rsidRPr="00501FC7">
        <w:rPr>
          <w:rFonts w:ascii="Cambria" w:hAnsi="Cambria" w:cs="Arial"/>
          <w:bCs/>
          <w:sz w:val="24"/>
          <w:szCs w:val="24"/>
        </w:rPr>
        <w:t>:</w:t>
      </w:r>
    </w:p>
    <w:tbl>
      <w:tblPr>
        <w:tblW w:w="13608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6804"/>
      </w:tblGrid>
      <w:tr w:rsidR="001E6C0A" w:rsidRPr="00134370" w14:paraId="406CA0E0" w14:textId="77777777" w:rsidTr="00A768BF">
        <w:trPr>
          <w:trHeight w:val="107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0C9B492C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Zakres </w:t>
            </w:r>
            <w:r w:rsidR="004219DC">
              <w:rPr>
                <w:rFonts w:ascii="Cambria" w:hAnsi="Cambria" w:cs="Arial"/>
                <w:bCs/>
                <w:sz w:val="21"/>
                <w:szCs w:val="21"/>
              </w:rPr>
              <w:t xml:space="preserve">rzeczowy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A768BF">
        <w:trPr>
          <w:trHeight w:val="765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Pr="00501FC7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8.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ab/>
      </w:r>
      <w:r w:rsidRPr="00501FC7">
        <w:rPr>
          <w:rFonts w:ascii="Cambria" w:hAnsi="Cambria" w:cs="Arial"/>
          <w:bCs/>
          <w:sz w:val="24"/>
          <w:szCs w:val="24"/>
        </w:rPr>
        <w:t xml:space="preserve">Następujące informacje zawarte w naszej ofercie stanowią </w:t>
      </w:r>
      <w:r w:rsidRPr="00501FC7">
        <w:rPr>
          <w:rFonts w:ascii="Cambria" w:hAnsi="Cambria" w:cs="Arial"/>
          <w:b/>
          <w:bCs/>
          <w:sz w:val="24"/>
          <w:szCs w:val="24"/>
        </w:rPr>
        <w:t>tajemnicę przedsiębiorstwa</w:t>
      </w:r>
      <w:r w:rsidRPr="00501FC7">
        <w:rPr>
          <w:rFonts w:ascii="Cambria" w:hAnsi="Cambria" w:cs="Arial"/>
          <w:bCs/>
          <w:sz w:val="24"/>
          <w:szCs w:val="24"/>
        </w:rPr>
        <w:t>:</w:t>
      </w:r>
    </w:p>
    <w:p w14:paraId="427E11E4" w14:textId="0CEA8277" w:rsidR="00A07B06" w:rsidRPr="00501FC7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6C128527" w14:textId="1B9872F0" w:rsidR="001E6C0A" w:rsidRPr="00501FC7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 xml:space="preserve">Uzasadnienie zastrzeżenia ww. informacji jako tajemnicy przedsiębiorstwa zostało załączone do naszej oferty. </w:t>
      </w:r>
    </w:p>
    <w:p w14:paraId="1D8B08DB" w14:textId="77777777" w:rsidR="001E6C0A" w:rsidRPr="00501FC7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lastRenderedPageBreak/>
        <w:t>9.</w:t>
      </w:r>
      <w:r w:rsidRPr="00501FC7">
        <w:rPr>
          <w:rFonts w:ascii="Cambria" w:hAnsi="Cambria" w:cs="Arial"/>
          <w:bCs/>
          <w:sz w:val="24"/>
          <w:szCs w:val="24"/>
        </w:rPr>
        <w:tab/>
        <w:t>Wszelką korespondencję w sprawie niniejszego postępowania należy kierować na:</w:t>
      </w:r>
    </w:p>
    <w:p w14:paraId="79DF6B62" w14:textId="77777777" w:rsidR="001E6C0A" w:rsidRPr="00501FC7" w:rsidRDefault="001E6C0A" w:rsidP="001E6C0A">
      <w:pPr>
        <w:spacing w:before="120"/>
        <w:ind w:left="709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e-mail: ___________________________________________________________________</w:t>
      </w:r>
    </w:p>
    <w:p w14:paraId="0B2786CA" w14:textId="77777777" w:rsidR="001E6C0A" w:rsidRPr="00501FC7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4"/>
          <w:szCs w:val="24"/>
          <w:lang w:eastAsia="pl-PL"/>
        </w:rPr>
      </w:pPr>
      <w:r w:rsidRPr="00501FC7">
        <w:rPr>
          <w:rFonts w:ascii="Cambria" w:hAnsi="Cambria" w:cs="Arial"/>
          <w:bCs/>
          <w:sz w:val="24"/>
          <w:szCs w:val="24"/>
        </w:rPr>
        <w:t>10.</w:t>
      </w:r>
      <w:r w:rsidRPr="00501FC7">
        <w:rPr>
          <w:rFonts w:ascii="Cambria" w:hAnsi="Cambria" w:cs="Arial"/>
          <w:bCs/>
          <w:sz w:val="24"/>
          <w:szCs w:val="24"/>
        </w:rPr>
        <w:tab/>
      </w:r>
      <w:r w:rsidRPr="00501FC7">
        <w:rPr>
          <w:rFonts w:ascii="Cambria" w:hAnsi="Cambria" w:cs="Tahoma"/>
          <w:sz w:val="24"/>
          <w:szCs w:val="24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1AF4D8F7" w14:textId="77777777" w:rsidR="00330BDE" w:rsidRPr="00501FC7" w:rsidRDefault="001E6C0A" w:rsidP="00330BDE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4"/>
          <w:szCs w:val="24"/>
          <w:lang w:eastAsia="pl-PL"/>
        </w:rPr>
      </w:pPr>
      <w:r w:rsidRPr="00501FC7">
        <w:rPr>
          <w:rFonts w:ascii="Cambria" w:hAnsi="Cambria" w:cs="Tahoma"/>
          <w:sz w:val="24"/>
          <w:szCs w:val="24"/>
          <w:lang w:eastAsia="pl-PL"/>
        </w:rPr>
        <w:t>11.</w:t>
      </w:r>
      <w:r w:rsidRPr="00501FC7">
        <w:rPr>
          <w:rFonts w:ascii="Cambria" w:hAnsi="Cambria" w:cs="Tahoma"/>
          <w:sz w:val="24"/>
          <w:szCs w:val="24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1F883C63" w14:textId="590F1843" w:rsidR="00330BDE" w:rsidRPr="00501FC7" w:rsidRDefault="00330BDE" w:rsidP="00330BDE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4"/>
          <w:szCs w:val="24"/>
          <w:lang w:eastAsia="pl-PL"/>
        </w:rPr>
      </w:pPr>
      <w:r w:rsidRPr="00501FC7">
        <w:rPr>
          <w:rFonts w:ascii="Cambria" w:hAnsi="Cambria" w:cs="Arial"/>
          <w:bCs/>
          <w:sz w:val="24"/>
          <w:szCs w:val="24"/>
        </w:rPr>
        <w:t>12.</w:t>
      </w:r>
      <w:r w:rsidRPr="00501FC7">
        <w:rPr>
          <w:rFonts w:ascii="Cambria" w:hAnsi="Cambria" w:cs="Arial"/>
          <w:bCs/>
          <w:sz w:val="24"/>
          <w:szCs w:val="24"/>
        </w:rPr>
        <w:tab/>
        <w:t xml:space="preserve">W przypadku wyboru naszej oferty jako oferty najkorzystniejszej Zamawiający będzie dokonywać przelewów celem zapłaty </w:t>
      </w:r>
      <w:r w:rsidR="00501FC7">
        <w:rPr>
          <w:rFonts w:ascii="Cambria" w:hAnsi="Cambria" w:cs="Arial"/>
          <w:bCs/>
          <w:sz w:val="24"/>
          <w:szCs w:val="24"/>
        </w:rPr>
        <w:br/>
      </w:r>
      <w:r w:rsidRPr="00501FC7">
        <w:rPr>
          <w:rFonts w:ascii="Cambria" w:hAnsi="Cambria" w:cs="Arial"/>
          <w:bCs/>
          <w:sz w:val="24"/>
          <w:szCs w:val="24"/>
        </w:rPr>
        <w:t>za zrealizowaną dostawę na następujący numer rachunku bankowego:</w:t>
      </w:r>
    </w:p>
    <w:p w14:paraId="488176C9" w14:textId="77777777" w:rsidR="00330BDE" w:rsidRPr="00501FC7" w:rsidRDefault="00330BDE" w:rsidP="00330BDE">
      <w:pPr>
        <w:pStyle w:val="Akapitzlist"/>
        <w:spacing w:before="120"/>
        <w:jc w:val="both"/>
        <w:rPr>
          <w:rFonts w:ascii="Cambria" w:hAnsi="Cambria" w:cs="Arial"/>
          <w:bCs/>
          <w:sz w:val="12"/>
          <w:szCs w:val="12"/>
        </w:rPr>
      </w:pPr>
    </w:p>
    <w:p w14:paraId="29B6C82D" w14:textId="77777777" w:rsidR="00330BDE" w:rsidRPr="00501FC7" w:rsidRDefault="00330BDE" w:rsidP="00501FC7">
      <w:pPr>
        <w:pStyle w:val="Akapitzlist"/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</w:t>
      </w:r>
    </w:p>
    <w:p w14:paraId="642A20F1" w14:textId="77777777" w:rsidR="00330BDE" w:rsidRPr="00501FC7" w:rsidRDefault="00330BDE" w:rsidP="00501FC7">
      <w:pPr>
        <w:pStyle w:val="Akapitzlist"/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</w:p>
    <w:p w14:paraId="2808D449" w14:textId="6D5E0277" w:rsidR="00330BDE" w:rsidRPr="00501FC7" w:rsidRDefault="00330BDE" w:rsidP="00501FC7">
      <w:pPr>
        <w:pStyle w:val="Akapitzlist"/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Nazwa Banku______________________________________________________________________________</w:t>
      </w:r>
    </w:p>
    <w:p w14:paraId="14CC8F0B" w14:textId="77777777" w:rsidR="00330BDE" w:rsidRPr="00501FC7" w:rsidRDefault="00330BDE" w:rsidP="00330BDE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</w:p>
    <w:p w14:paraId="7A671663" w14:textId="77777777" w:rsidR="00501FC7" w:rsidRDefault="00501FC7" w:rsidP="00501FC7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 xml:space="preserve">13. </w:t>
      </w:r>
      <w:r>
        <w:rPr>
          <w:rFonts w:ascii="Cambria" w:hAnsi="Cambria" w:cs="Arial"/>
          <w:bCs/>
          <w:sz w:val="24"/>
          <w:szCs w:val="24"/>
        </w:rPr>
        <w:tab/>
      </w:r>
      <w:r w:rsidR="00330BDE" w:rsidRPr="00501FC7">
        <w:rPr>
          <w:rFonts w:ascii="Cambria" w:hAnsi="Cambria" w:cs="Arial"/>
          <w:bCs/>
          <w:sz w:val="24"/>
          <w:szCs w:val="24"/>
        </w:rPr>
        <w:t xml:space="preserve">Każdorazowa zmiana numeru rachunku bankowego Wykonawcy będzie wymagała zawarcia aneksu do umowy zawartej </w:t>
      </w:r>
      <w:r>
        <w:rPr>
          <w:rFonts w:ascii="Cambria" w:hAnsi="Cambria" w:cs="Arial"/>
          <w:bCs/>
          <w:sz w:val="24"/>
          <w:szCs w:val="24"/>
        </w:rPr>
        <w:br/>
      </w:r>
      <w:r w:rsidR="00330BDE" w:rsidRPr="00501FC7">
        <w:rPr>
          <w:rFonts w:ascii="Cambria" w:hAnsi="Cambria" w:cs="Arial"/>
          <w:bCs/>
          <w:sz w:val="24"/>
          <w:szCs w:val="24"/>
        </w:rPr>
        <w:t>z Zamawiającym.</w:t>
      </w:r>
    </w:p>
    <w:p w14:paraId="643D4C86" w14:textId="29F9A59E" w:rsidR="00330BDE" w:rsidRPr="00501FC7" w:rsidRDefault="00501FC7" w:rsidP="00501FC7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Tahoma"/>
          <w:sz w:val="24"/>
          <w:szCs w:val="24"/>
          <w:lang w:eastAsia="pl-PL"/>
        </w:rPr>
        <w:t xml:space="preserve">14. </w:t>
      </w:r>
      <w:r>
        <w:rPr>
          <w:rFonts w:ascii="Cambria" w:hAnsi="Cambria" w:cs="Tahoma"/>
          <w:sz w:val="24"/>
          <w:szCs w:val="24"/>
          <w:lang w:eastAsia="pl-PL"/>
        </w:rPr>
        <w:tab/>
      </w:r>
      <w:r w:rsidR="00330BDE" w:rsidRPr="00501FC7">
        <w:rPr>
          <w:rFonts w:ascii="Cambria" w:hAnsi="Cambria" w:cs="Tahoma"/>
          <w:sz w:val="24"/>
          <w:szCs w:val="24"/>
          <w:lang w:eastAsia="pl-PL"/>
        </w:rPr>
        <w:t>Wadium wniesione w formie pieniężnej prosimy zwrócić na:</w:t>
      </w:r>
    </w:p>
    <w:p w14:paraId="04235C63" w14:textId="77777777" w:rsidR="00330BDE" w:rsidRPr="00501FC7" w:rsidRDefault="00330BDE" w:rsidP="00330BDE">
      <w:pPr>
        <w:pStyle w:val="Akapitzlist"/>
        <w:numPr>
          <w:ilvl w:val="0"/>
          <w:numId w:val="135"/>
        </w:numPr>
        <w:spacing w:before="120"/>
        <w:jc w:val="both"/>
        <w:rPr>
          <w:rFonts w:ascii="Cambria" w:hAnsi="Cambria" w:cs="Tahoma"/>
          <w:sz w:val="24"/>
          <w:szCs w:val="24"/>
          <w:lang w:eastAsia="pl-PL"/>
        </w:rPr>
      </w:pPr>
      <w:r w:rsidRPr="00501FC7">
        <w:rPr>
          <w:rFonts w:ascii="Cambria" w:hAnsi="Cambria" w:cs="Tahoma"/>
          <w:sz w:val="24"/>
          <w:szCs w:val="24"/>
          <w:lang w:eastAsia="pl-PL"/>
        </w:rPr>
        <w:t>Rachunek bakowy wskazany powyżej*</w:t>
      </w:r>
    </w:p>
    <w:p w14:paraId="5B9BE614" w14:textId="77777777" w:rsidR="00330BDE" w:rsidRPr="00501FC7" w:rsidRDefault="00330BDE" w:rsidP="00330BDE">
      <w:pPr>
        <w:pStyle w:val="Akapitzlist"/>
        <w:numPr>
          <w:ilvl w:val="0"/>
          <w:numId w:val="135"/>
        </w:numPr>
        <w:spacing w:before="120"/>
        <w:jc w:val="both"/>
        <w:rPr>
          <w:rFonts w:ascii="Cambria" w:hAnsi="Cambria" w:cs="Tahoma"/>
          <w:sz w:val="24"/>
          <w:szCs w:val="24"/>
          <w:lang w:eastAsia="pl-PL"/>
        </w:rPr>
      </w:pPr>
      <w:r w:rsidRPr="00501FC7">
        <w:rPr>
          <w:rFonts w:ascii="Cambria" w:hAnsi="Cambria" w:cs="Tahoma"/>
          <w:sz w:val="24"/>
          <w:szCs w:val="24"/>
          <w:lang w:eastAsia="pl-PL"/>
        </w:rPr>
        <w:t>Następujący numer rachunku bankowego*:</w:t>
      </w:r>
    </w:p>
    <w:p w14:paraId="06D67C3D" w14:textId="77777777" w:rsidR="00330BDE" w:rsidRPr="00501FC7" w:rsidRDefault="00330BDE" w:rsidP="00330BDE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6C00153D" w14:textId="42890A36" w:rsidR="00330BDE" w:rsidRPr="00501FC7" w:rsidRDefault="00330BDE" w:rsidP="00330BDE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</w:t>
      </w:r>
    </w:p>
    <w:p w14:paraId="5A3BB062" w14:textId="77777777" w:rsidR="00330BDE" w:rsidRPr="00501FC7" w:rsidRDefault="00330BDE" w:rsidP="00330BDE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3EEA76BE" w14:textId="77777777" w:rsidR="00330BDE" w:rsidRPr="00501FC7" w:rsidRDefault="00330BDE" w:rsidP="00330BDE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Nazwa Banku_____________________________________________________________________________</w:t>
      </w:r>
    </w:p>
    <w:p w14:paraId="43DA3A61" w14:textId="77777777" w:rsidR="00330BDE" w:rsidRPr="00501FC7" w:rsidRDefault="00330BDE" w:rsidP="00330BDE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25FE6F89" w14:textId="77777777" w:rsidR="00330BDE" w:rsidRPr="00501FC7" w:rsidRDefault="00330BDE" w:rsidP="00330BDE">
      <w:pPr>
        <w:pStyle w:val="Akapitzlist"/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 xml:space="preserve">* </w:t>
      </w:r>
      <w:r w:rsidRPr="00501FC7">
        <w:rPr>
          <w:rFonts w:ascii="Cambria" w:hAnsi="Cambria" w:cs="Arial"/>
          <w:bCs/>
          <w:i/>
          <w:sz w:val="24"/>
          <w:szCs w:val="24"/>
        </w:rPr>
        <w:t>Niepotrzebne skreślić</w:t>
      </w:r>
    </w:p>
    <w:p w14:paraId="13878ED7" w14:textId="36608403" w:rsidR="00330BDE" w:rsidRDefault="00330BDE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4"/>
          <w:szCs w:val="24"/>
          <w:lang w:eastAsia="pl-PL"/>
        </w:rPr>
      </w:pPr>
    </w:p>
    <w:p w14:paraId="46958051" w14:textId="0CC9D797" w:rsidR="001E6C0A" w:rsidRPr="00501FC7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4"/>
          <w:szCs w:val="24"/>
          <w:lang w:eastAsia="pl-PL"/>
        </w:rPr>
      </w:pPr>
      <w:r w:rsidRPr="00501FC7">
        <w:rPr>
          <w:rFonts w:ascii="Cambria" w:hAnsi="Cambria" w:cs="Tahoma"/>
          <w:sz w:val="24"/>
          <w:szCs w:val="24"/>
          <w:lang w:eastAsia="pl-PL"/>
        </w:rPr>
        <w:lastRenderedPageBreak/>
        <w:t>1</w:t>
      </w:r>
      <w:r w:rsidR="00501FC7">
        <w:rPr>
          <w:rFonts w:ascii="Cambria" w:hAnsi="Cambria" w:cs="Tahoma"/>
          <w:sz w:val="24"/>
          <w:szCs w:val="24"/>
          <w:lang w:eastAsia="pl-PL"/>
        </w:rPr>
        <w:t>5</w:t>
      </w:r>
      <w:r w:rsidRPr="00501FC7">
        <w:rPr>
          <w:rFonts w:ascii="Cambria" w:hAnsi="Cambria" w:cs="Tahoma"/>
          <w:sz w:val="24"/>
          <w:szCs w:val="24"/>
          <w:lang w:eastAsia="pl-PL"/>
        </w:rPr>
        <w:t>.</w:t>
      </w:r>
      <w:r w:rsidRPr="00501FC7">
        <w:rPr>
          <w:rFonts w:ascii="Cambria" w:hAnsi="Cambria" w:cs="Tahoma"/>
          <w:sz w:val="24"/>
          <w:szCs w:val="24"/>
          <w:lang w:eastAsia="pl-PL"/>
        </w:rPr>
        <w:tab/>
        <w:t>Oświadczamy, że Wykonawca jest</w:t>
      </w:r>
      <w:r w:rsidR="00D15FC5" w:rsidRPr="00501FC7">
        <w:rPr>
          <w:rFonts w:ascii="Cambria" w:hAnsi="Cambria" w:cs="Tahoma"/>
          <w:sz w:val="24"/>
          <w:szCs w:val="24"/>
          <w:lang w:eastAsia="pl-PL"/>
        </w:rPr>
        <w:t xml:space="preserve"> (</w:t>
      </w:r>
      <w:r w:rsidR="00500498" w:rsidRPr="00501FC7">
        <w:rPr>
          <w:rFonts w:ascii="Cambria" w:hAnsi="Cambria" w:cs="Tahoma"/>
          <w:sz w:val="24"/>
          <w:szCs w:val="24"/>
          <w:lang w:eastAsia="pl-PL"/>
        </w:rPr>
        <w:t xml:space="preserve">proszę </w:t>
      </w:r>
      <w:r w:rsidR="00D15FC5" w:rsidRPr="00501FC7">
        <w:rPr>
          <w:rFonts w:ascii="Cambria" w:hAnsi="Cambria" w:cs="Tahoma"/>
          <w:sz w:val="24"/>
          <w:szCs w:val="24"/>
          <w:lang w:eastAsia="pl-PL"/>
        </w:rPr>
        <w:t>zaznaczyć właściwe)</w:t>
      </w:r>
      <w:r w:rsidRPr="00501FC7">
        <w:rPr>
          <w:rFonts w:ascii="Cambria" w:hAnsi="Cambria" w:cs="Tahoma"/>
          <w:sz w:val="24"/>
          <w:szCs w:val="24"/>
          <w:lang w:eastAsia="pl-PL"/>
        </w:rPr>
        <w:t>:</w:t>
      </w:r>
    </w:p>
    <w:p w14:paraId="28BAF0E1" w14:textId="77777777" w:rsidR="00501FC7" w:rsidRP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sym w:font="Wingdings" w:char="F0A8"/>
      </w:r>
      <w:r w:rsidRPr="00501FC7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501FC7">
        <w:rPr>
          <w:rFonts w:ascii="Cambria" w:hAnsi="Cambria" w:cs="Arial"/>
          <w:bCs/>
          <w:sz w:val="24"/>
          <w:szCs w:val="24"/>
        </w:rPr>
        <w:t>Mikroprzedsięborstwem</w:t>
      </w:r>
      <w:proofErr w:type="spellEnd"/>
    </w:p>
    <w:p w14:paraId="26B7A675" w14:textId="77777777" w:rsidR="00501FC7" w:rsidRP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sym w:font="Wingdings" w:char="F0A8"/>
      </w:r>
      <w:r w:rsidRPr="00501FC7">
        <w:rPr>
          <w:rFonts w:ascii="Cambria" w:hAnsi="Cambria" w:cs="Arial"/>
          <w:bCs/>
          <w:sz w:val="24"/>
          <w:szCs w:val="24"/>
        </w:rPr>
        <w:t xml:space="preserve"> Małym przedsiębiorstwem</w:t>
      </w:r>
    </w:p>
    <w:p w14:paraId="6E798B40" w14:textId="046297F0" w:rsid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sym w:font="Wingdings" w:char="F0A8"/>
      </w:r>
      <w:r w:rsidRPr="00501FC7">
        <w:rPr>
          <w:rFonts w:ascii="Cambria" w:hAnsi="Cambria" w:cs="Arial"/>
          <w:bCs/>
          <w:sz w:val="24"/>
          <w:szCs w:val="24"/>
        </w:rPr>
        <w:t xml:space="preserve"> Średnim przedsiębiorstwem</w:t>
      </w:r>
    </w:p>
    <w:p w14:paraId="469AF928" w14:textId="7C45037B" w:rsid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sym w:font="Wingdings" w:char="F0A8"/>
      </w:r>
      <w:r w:rsidRPr="00501FC7">
        <w:rPr>
          <w:rFonts w:ascii="Cambria" w:hAnsi="Cambria" w:cs="Arial"/>
          <w:bCs/>
          <w:sz w:val="24"/>
          <w:szCs w:val="24"/>
        </w:rPr>
        <w:t xml:space="preserve"> </w:t>
      </w:r>
      <w:r>
        <w:rPr>
          <w:rFonts w:ascii="Cambria" w:hAnsi="Cambria" w:cs="Arial"/>
          <w:bCs/>
          <w:sz w:val="24"/>
          <w:szCs w:val="24"/>
        </w:rPr>
        <w:t>Dużym</w:t>
      </w:r>
      <w:r w:rsidRPr="00501FC7">
        <w:rPr>
          <w:rFonts w:ascii="Cambria" w:hAnsi="Cambria" w:cs="Arial"/>
          <w:bCs/>
          <w:sz w:val="24"/>
          <w:szCs w:val="24"/>
        </w:rPr>
        <w:t xml:space="preserve"> przedsiębiorstwem</w:t>
      </w:r>
    </w:p>
    <w:p w14:paraId="47E011A8" w14:textId="77777777" w:rsidR="00501FC7" w:rsidRP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sym w:font="Wingdings" w:char="F0A8"/>
      </w:r>
      <w:r w:rsidRPr="00501FC7">
        <w:rPr>
          <w:rFonts w:ascii="Cambria" w:hAnsi="Cambria" w:cs="Arial"/>
          <w:bCs/>
          <w:sz w:val="24"/>
          <w:szCs w:val="24"/>
        </w:rPr>
        <w:t xml:space="preserve"> Wykonawcą prowadzącym jednoosobową działalność gospodarczą</w:t>
      </w:r>
    </w:p>
    <w:p w14:paraId="7A123A29" w14:textId="77777777" w:rsidR="00501FC7" w:rsidRP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sym w:font="Wingdings" w:char="F0A8"/>
      </w:r>
      <w:r w:rsidRPr="00501FC7">
        <w:rPr>
          <w:rFonts w:ascii="Cambria" w:hAnsi="Cambria" w:cs="Arial"/>
          <w:bCs/>
          <w:sz w:val="24"/>
          <w:szCs w:val="24"/>
        </w:rPr>
        <w:t xml:space="preserve"> Osobą fizyczną nie prowadzącą działalności gospodarczej</w:t>
      </w:r>
    </w:p>
    <w:p w14:paraId="284E38D2" w14:textId="77777777" w:rsidR="00501FC7" w:rsidRP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sym w:font="Wingdings" w:char="F0A8"/>
      </w:r>
      <w:r w:rsidRPr="00501FC7">
        <w:rPr>
          <w:rFonts w:ascii="Cambria" w:hAnsi="Cambria" w:cs="Arial"/>
          <w:bCs/>
          <w:sz w:val="24"/>
          <w:szCs w:val="24"/>
        </w:rPr>
        <w:t xml:space="preserve"> Innym rodzajem Wykonawcy niż wymienione powyżej</w:t>
      </w:r>
    </w:p>
    <w:p w14:paraId="5BE6A8EE" w14:textId="77777777" w:rsid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3AEB87BB" w14:textId="77777777" w:rsid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>*</w:t>
      </w:r>
      <w:r>
        <w:rPr>
          <w:rFonts w:ascii="Cambria" w:hAnsi="Cambria" w:cs="Arial"/>
          <w:bCs/>
          <w:i/>
          <w:sz w:val="24"/>
          <w:szCs w:val="24"/>
        </w:rPr>
        <w:t>Zaznaczyć właściwie</w:t>
      </w:r>
    </w:p>
    <w:p w14:paraId="2CE7EAEA" w14:textId="5FE46359" w:rsidR="001E6C0A" w:rsidRPr="00501FC7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1</w:t>
      </w:r>
      <w:r w:rsidR="00501FC7" w:rsidRPr="00501FC7">
        <w:rPr>
          <w:rFonts w:ascii="Cambria" w:hAnsi="Cambria" w:cs="Arial"/>
          <w:bCs/>
          <w:sz w:val="24"/>
          <w:szCs w:val="24"/>
        </w:rPr>
        <w:t>6</w:t>
      </w:r>
      <w:r w:rsidRPr="00501FC7">
        <w:rPr>
          <w:rFonts w:ascii="Cambria" w:hAnsi="Cambria" w:cs="Arial"/>
          <w:bCs/>
          <w:sz w:val="24"/>
          <w:szCs w:val="24"/>
        </w:rPr>
        <w:t>.</w:t>
      </w:r>
      <w:r w:rsidRPr="00501FC7">
        <w:rPr>
          <w:rFonts w:ascii="Cambria" w:hAnsi="Cambria" w:cs="Arial"/>
          <w:bCs/>
          <w:sz w:val="24"/>
          <w:szCs w:val="24"/>
        </w:rPr>
        <w:tab/>
        <w:t>Załącznikami do niniejszej oferty są:</w:t>
      </w:r>
    </w:p>
    <w:p w14:paraId="582BD0F9" w14:textId="77777777" w:rsidR="001E6C0A" w:rsidRPr="00501FC7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___________________________________________________________________________</w:t>
      </w:r>
    </w:p>
    <w:p w14:paraId="23FCC29D" w14:textId="77777777" w:rsidR="001E6C0A" w:rsidRPr="00501FC7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___________________________________________________________________________</w:t>
      </w:r>
    </w:p>
    <w:p w14:paraId="32C2D8ED" w14:textId="77777777" w:rsidR="001E6C0A" w:rsidRPr="00501FC7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___________________________________________________________________________</w:t>
      </w:r>
    </w:p>
    <w:p w14:paraId="7808D868" w14:textId="77777777" w:rsidR="001E6C0A" w:rsidRPr="00501FC7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___________________________________________________________________________</w:t>
      </w:r>
    </w:p>
    <w:p w14:paraId="17261FDA" w14:textId="77777777" w:rsidR="001E6C0A" w:rsidRPr="00501FC7" w:rsidRDefault="001E6C0A" w:rsidP="00D3525B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2CA0B4B4" w14:textId="77777777" w:rsidR="001E6C0A" w:rsidRPr="00501FC7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4"/>
          <w:szCs w:val="24"/>
        </w:rPr>
      </w:pPr>
      <w:bookmarkStart w:id="2" w:name="_Hlk43743063"/>
      <w:r w:rsidRPr="00501FC7">
        <w:rPr>
          <w:rFonts w:ascii="Cambria" w:hAnsi="Cambria" w:cs="Arial"/>
          <w:bCs/>
          <w:sz w:val="24"/>
          <w:szCs w:val="24"/>
        </w:rPr>
        <w:t xml:space="preserve">_________________________________________ </w:t>
      </w:r>
      <w:r w:rsidRPr="00501FC7">
        <w:rPr>
          <w:rFonts w:ascii="Cambria" w:hAnsi="Cambria" w:cs="Arial"/>
          <w:bCs/>
          <w:sz w:val="24"/>
          <w:szCs w:val="24"/>
        </w:rPr>
        <w:br/>
      </w:r>
      <w:bookmarkStart w:id="3" w:name="_Hlk43743043"/>
      <w:r w:rsidRPr="00501FC7">
        <w:rPr>
          <w:rFonts w:ascii="Cambria" w:hAnsi="Cambria" w:cs="Arial"/>
          <w:bCs/>
          <w:sz w:val="24"/>
          <w:szCs w:val="24"/>
        </w:rPr>
        <w:br/>
        <w:t>(podpis)</w:t>
      </w:r>
    </w:p>
    <w:p w14:paraId="2C41344F" w14:textId="77777777" w:rsidR="001E6C0A" w:rsidRPr="00501FC7" w:rsidRDefault="001E6C0A" w:rsidP="001E6C0A">
      <w:pPr>
        <w:spacing w:before="120"/>
        <w:rPr>
          <w:rFonts w:ascii="Cambria" w:hAnsi="Cambria" w:cs="Arial"/>
          <w:bCs/>
          <w:sz w:val="24"/>
          <w:szCs w:val="24"/>
        </w:rPr>
      </w:pPr>
    </w:p>
    <w:p w14:paraId="5C808926" w14:textId="67EFA1DE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="00501FC7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22613428" w14:textId="77777777" w:rsidR="001E6C0A" w:rsidRPr="0057603E" w:rsidRDefault="001E6C0A" w:rsidP="00A768BF">
      <w:pPr>
        <w:spacing w:before="120"/>
        <w:rPr>
          <w:rFonts w:ascii="Cambria" w:hAnsi="Cambria" w:cs="Arial"/>
          <w:bCs/>
        </w:rPr>
      </w:pPr>
    </w:p>
    <w:sectPr w:rsidR="001E6C0A" w:rsidRPr="0057603E" w:rsidSect="005915A6">
      <w:headerReference w:type="default" r:id="rId8"/>
      <w:footerReference w:type="default" r:id="rId9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4EE7C0" w14:textId="77777777" w:rsidR="004C0025" w:rsidRDefault="004C0025">
      <w:r>
        <w:separator/>
      </w:r>
    </w:p>
  </w:endnote>
  <w:endnote w:type="continuationSeparator" w:id="0">
    <w:p w14:paraId="0C2FF900" w14:textId="77777777" w:rsidR="004C0025" w:rsidRDefault="004C0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65945F" w14:textId="77777777" w:rsidR="004C0025" w:rsidRDefault="004C0025">
      <w:r>
        <w:separator/>
      </w:r>
    </w:p>
  </w:footnote>
  <w:footnote w:type="continuationSeparator" w:id="0">
    <w:p w14:paraId="61F84637" w14:textId="77777777" w:rsidR="004C0025" w:rsidRDefault="004C0025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CF89F6" w14:textId="260CEFBE" w:rsidR="00312723" w:rsidRPr="00330BDE" w:rsidRDefault="00330BDE" w:rsidP="00330BDE">
    <w:pPr>
      <w:pStyle w:val="Nagwek"/>
      <w:jc w:val="right"/>
      <w:rPr>
        <w:rFonts w:ascii="Cambria" w:hAnsi="Cambria"/>
        <w:i/>
        <w:sz w:val="24"/>
        <w:szCs w:val="24"/>
      </w:rPr>
    </w:pPr>
    <w:r w:rsidRPr="00330BDE">
      <w:rPr>
        <w:rFonts w:ascii="Cambria" w:hAnsi="Cambria"/>
        <w:i/>
        <w:sz w:val="24"/>
        <w:szCs w:val="24"/>
      </w:rPr>
      <w:t>ZG.270.9.2024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ABD2216"/>
    <w:multiLevelType w:val="hybridMultilevel"/>
    <w:tmpl w:val="8D8E1C12"/>
    <w:lvl w:ilvl="0" w:tplc="2C10AC38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1BE6670"/>
    <w:multiLevelType w:val="hybridMultilevel"/>
    <w:tmpl w:val="FADEDC76"/>
    <w:lvl w:ilvl="0" w:tplc="66CAB42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0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1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2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3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4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5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6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7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9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100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1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4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5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8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9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0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2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3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4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8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0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1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3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4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5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8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9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0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1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3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4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7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9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2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4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30"/>
  </w:num>
  <w:num w:numId="5">
    <w:abstractNumId w:val="109"/>
  </w:num>
  <w:num w:numId="6">
    <w:abstractNumId w:val="120"/>
  </w:num>
  <w:num w:numId="7">
    <w:abstractNumId w:val="60"/>
  </w:num>
  <w:num w:numId="8">
    <w:abstractNumId w:val="90"/>
  </w:num>
  <w:num w:numId="9">
    <w:abstractNumId w:val="63"/>
  </w:num>
  <w:num w:numId="10">
    <w:abstractNumId w:val="0"/>
  </w:num>
  <w:num w:numId="11">
    <w:abstractNumId w:val="93"/>
  </w:num>
  <w:num w:numId="12">
    <w:abstractNumId w:val="85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2"/>
    <w:lvlOverride w:ilvl="0">
      <w:startOverride w:val="1"/>
    </w:lvlOverride>
  </w:num>
  <w:num w:numId="15">
    <w:abstractNumId w:val="111"/>
    <w:lvlOverride w:ilvl="0">
      <w:startOverride w:val="1"/>
    </w:lvlOverride>
  </w:num>
  <w:num w:numId="16">
    <w:abstractNumId w:val="89"/>
    <w:lvlOverride w:ilvl="0">
      <w:startOverride w:val="1"/>
    </w:lvlOverride>
  </w:num>
  <w:num w:numId="17">
    <w:abstractNumId w:val="111"/>
  </w:num>
  <w:num w:numId="18">
    <w:abstractNumId w:val="89"/>
  </w:num>
  <w:num w:numId="19">
    <w:abstractNumId w:val="57"/>
  </w:num>
  <w:num w:numId="20">
    <w:abstractNumId w:val="103"/>
  </w:num>
  <w:num w:numId="21">
    <w:abstractNumId w:val="41"/>
  </w:num>
  <w:num w:numId="22">
    <w:abstractNumId w:val="69"/>
  </w:num>
  <w:num w:numId="23">
    <w:abstractNumId w:val="58"/>
  </w:num>
  <w:num w:numId="24">
    <w:abstractNumId w:val="106"/>
  </w:num>
  <w:num w:numId="25">
    <w:abstractNumId w:val="124"/>
  </w:num>
  <w:num w:numId="26">
    <w:abstractNumId w:val="36"/>
  </w:num>
  <w:num w:numId="27">
    <w:abstractNumId w:val="96"/>
  </w:num>
  <w:num w:numId="28">
    <w:abstractNumId w:val="39"/>
  </w:num>
  <w:num w:numId="29">
    <w:abstractNumId w:val="118"/>
  </w:num>
  <w:num w:numId="30">
    <w:abstractNumId w:val="108"/>
  </w:num>
  <w:num w:numId="31">
    <w:abstractNumId w:val="113"/>
  </w:num>
  <w:num w:numId="32">
    <w:abstractNumId w:val="86"/>
  </w:num>
  <w:num w:numId="33">
    <w:abstractNumId w:val="78"/>
  </w:num>
  <w:num w:numId="34">
    <w:abstractNumId w:val="100"/>
  </w:num>
  <w:num w:numId="35">
    <w:abstractNumId w:val="71"/>
  </w:num>
  <w:num w:numId="36">
    <w:abstractNumId w:val="144"/>
  </w:num>
  <w:num w:numId="37">
    <w:abstractNumId w:val="77"/>
  </w:num>
  <w:num w:numId="38">
    <w:abstractNumId w:val="37"/>
  </w:num>
  <w:num w:numId="39">
    <w:abstractNumId w:val="135"/>
  </w:num>
  <w:num w:numId="40">
    <w:abstractNumId w:val="129"/>
  </w:num>
  <w:num w:numId="41">
    <w:abstractNumId w:val="121"/>
  </w:num>
  <w:num w:numId="42">
    <w:abstractNumId w:val="49"/>
  </w:num>
  <w:num w:numId="43">
    <w:abstractNumId w:val="80"/>
  </w:num>
  <w:num w:numId="44">
    <w:abstractNumId w:val="55"/>
  </w:num>
  <w:num w:numId="45">
    <w:abstractNumId w:val="136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4"/>
  </w:num>
  <w:num w:numId="65">
    <w:abstractNumId w:val="68"/>
  </w:num>
  <w:num w:numId="66">
    <w:abstractNumId w:val="72"/>
  </w:num>
  <w:num w:numId="67">
    <w:abstractNumId w:val="107"/>
  </w:num>
  <w:num w:numId="68">
    <w:abstractNumId w:val="47"/>
  </w:num>
  <w:num w:numId="69">
    <w:abstractNumId w:val="141"/>
  </w:num>
  <w:num w:numId="70">
    <w:abstractNumId w:val="140"/>
  </w:num>
  <w:num w:numId="71">
    <w:abstractNumId w:val="91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7"/>
  </w:num>
  <w:num w:numId="77">
    <w:abstractNumId w:val="99"/>
  </w:num>
  <w:num w:numId="78">
    <w:abstractNumId w:val="143"/>
  </w:num>
  <w:num w:numId="79">
    <w:abstractNumId w:val="132"/>
  </w:num>
  <w:num w:numId="80">
    <w:abstractNumId w:val="110"/>
  </w:num>
  <w:num w:numId="81">
    <w:abstractNumId w:val="119"/>
  </w:num>
  <w:num w:numId="82">
    <w:abstractNumId w:val="142"/>
  </w:num>
  <w:num w:numId="83">
    <w:abstractNumId w:val="81"/>
  </w:num>
  <w:num w:numId="84">
    <w:abstractNumId w:val="105"/>
  </w:num>
  <w:num w:numId="85">
    <w:abstractNumId w:val="95"/>
  </w:num>
  <w:num w:numId="86">
    <w:abstractNumId w:val="94"/>
  </w:num>
  <w:num w:numId="87">
    <w:abstractNumId w:val="138"/>
  </w:num>
  <w:num w:numId="88">
    <w:abstractNumId w:val="54"/>
  </w:num>
  <w:num w:numId="89">
    <w:abstractNumId w:val="67"/>
  </w:num>
  <w:num w:numId="90">
    <w:abstractNumId w:val="98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7"/>
  </w:num>
  <w:num w:numId="96">
    <w:abstractNumId w:val="112"/>
  </w:num>
  <w:num w:numId="97">
    <w:abstractNumId w:val="73"/>
  </w:num>
  <w:num w:numId="98">
    <w:abstractNumId w:val="59"/>
  </w:num>
  <w:num w:numId="99">
    <w:abstractNumId w:val="75"/>
  </w:num>
  <w:num w:numId="100">
    <w:abstractNumId w:val="126"/>
  </w:num>
  <w:num w:numId="101">
    <w:abstractNumId w:val="139"/>
  </w:num>
  <w:num w:numId="102">
    <w:abstractNumId w:val="123"/>
  </w:num>
  <w:num w:numId="103">
    <w:abstractNumId w:val="116"/>
  </w:num>
  <w:num w:numId="104">
    <w:abstractNumId w:val="92"/>
  </w:num>
  <w:num w:numId="105">
    <w:abstractNumId w:val="48"/>
  </w:num>
  <w:num w:numId="106">
    <w:abstractNumId w:val="114"/>
  </w:num>
  <w:num w:numId="107">
    <w:abstractNumId w:val="38"/>
  </w:num>
  <w:num w:numId="108">
    <w:abstractNumId w:val="52"/>
  </w:num>
  <w:num w:numId="109">
    <w:abstractNumId w:val="42"/>
  </w:num>
  <w:num w:numId="110">
    <w:abstractNumId w:val="137"/>
  </w:num>
  <w:num w:numId="111">
    <w:abstractNumId w:val="101"/>
  </w:num>
  <w:num w:numId="112">
    <w:abstractNumId w:val="62"/>
  </w:num>
  <w:num w:numId="113">
    <w:abstractNumId w:val="115"/>
  </w:num>
  <w:num w:numId="114">
    <w:abstractNumId w:val="128"/>
  </w:num>
  <w:num w:numId="115">
    <w:abstractNumId w:val="46"/>
  </w:num>
  <w:num w:numId="116">
    <w:abstractNumId w:val="102"/>
  </w:num>
  <w:num w:numId="117">
    <w:abstractNumId w:val="44"/>
  </w:num>
  <w:num w:numId="118">
    <w:abstractNumId w:val="133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7"/>
  </w:num>
  <w:num w:numId="124">
    <w:abstractNumId w:val="134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31"/>
  </w:num>
  <w:num w:numId="131">
    <w:abstractNumId w:val="125"/>
  </w:num>
  <w:num w:numId="132">
    <w:abstractNumId w:val="97"/>
  </w:num>
  <w:num w:numId="133">
    <w:abstractNumId w:val="76"/>
  </w:num>
  <w:num w:numId="134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5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3FE2"/>
    <w:rsid w:val="000549F2"/>
    <w:rsid w:val="0005652D"/>
    <w:rsid w:val="00057230"/>
    <w:rsid w:val="00062F7C"/>
    <w:rsid w:val="00063AA5"/>
    <w:rsid w:val="0006486E"/>
    <w:rsid w:val="0006514F"/>
    <w:rsid w:val="000708CE"/>
    <w:rsid w:val="00070FDA"/>
    <w:rsid w:val="000737A0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2FE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19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05E85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42C7"/>
    <w:rsid w:val="00124D0E"/>
    <w:rsid w:val="00126835"/>
    <w:rsid w:val="00126CFA"/>
    <w:rsid w:val="00127FA0"/>
    <w:rsid w:val="00130A02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02A6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1A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4007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5D58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75A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04C4"/>
    <w:rsid w:val="00321054"/>
    <w:rsid w:val="00321FF8"/>
    <w:rsid w:val="00322136"/>
    <w:rsid w:val="0032236D"/>
    <w:rsid w:val="00322EB5"/>
    <w:rsid w:val="00324656"/>
    <w:rsid w:val="00325C9D"/>
    <w:rsid w:val="003263A9"/>
    <w:rsid w:val="00326A43"/>
    <w:rsid w:val="00327468"/>
    <w:rsid w:val="00327EDC"/>
    <w:rsid w:val="00330BDE"/>
    <w:rsid w:val="00333E5C"/>
    <w:rsid w:val="00333E7A"/>
    <w:rsid w:val="003358F3"/>
    <w:rsid w:val="00336101"/>
    <w:rsid w:val="00336F69"/>
    <w:rsid w:val="00345C22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3855"/>
    <w:rsid w:val="00384708"/>
    <w:rsid w:val="00385255"/>
    <w:rsid w:val="0038630B"/>
    <w:rsid w:val="0038748A"/>
    <w:rsid w:val="00387771"/>
    <w:rsid w:val="003923AA"/>
    <w:rsid w:val="00394846"/>
    <w:rsid w:val="0039598F"/>
    <w:rsid w:val="00397699"/>
    <w:rsid w:val="003978B4"/>
    <w:rsid w:val="003A188D"/>
    <w:rsid w:val="003A2397"/>
    <w:rsid w:val="003A3666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19DC"/>
    <w:rsid w:val="00422382"/>
    <w:rsid w:val="004226B7"/>
    <w:rsid w:val="00423832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4A54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025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0498"/>
    <w:rsid w:val="00501F7D"/>
    <w:rsid w:val="00501FC7"/>
    <w:rsid w:val="00502FC3"/>
    <w:rsid w:val="005037DF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4817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792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D710B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94B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3242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AA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2FB3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68BF"/>
    <w:rsid w:val="00A77C55"/>
    <w:rsid w:val="00A81695"/>
    <w:rsid w:val="00A8243B"/>
    <w:rsid w:val="00A85F90"/>
    <w:rsid w:val="00A85FCE"/>
    <w:rsid w:val="00A87B59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0A54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88B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0E48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4E2F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993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38AC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5FC5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675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1D08"/>
    <w:rsid w:val="00E131D9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16CB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2D58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5C14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34C"/>
    <w:rsid w:val="00F74B29"/>
    <w:rsid w:val="00F75AF0"/>
    <w:rsid w:val="00F767F6"/>
    <w:rsid w:val="00F774C4"/>
    <w:rsid w:val="00F82D17"/>
    <w:rsid w:val="00F83340"/>
    <w:rsid w:val="00F8361F"/>
    <w:rsid w:val="00F909FA"/>
    <w:rsid w:val="00F90F8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"/>
    <w:link w:val="Akapitzlist"/>
    <w:uiPriority w:val="34"/>
    <w:locked/>
    <w:rsid w:val="00322EB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4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4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2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E99930-1113-402D-8636-2BCBF787E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1775</Words>
  <Characters>10656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Karolina Witek</cp:lastModifiedBy>
  <cp:revision>30</cp:revision>
  <cp:lastPrinted>2024-10-23T11:38:00Z</cp:lastPrinted>
  <dcterms:created xsi:type="dcterms:W3CDTF">2022-06-26T12:56:00Z</dcterms:created>
  <dcterms:modified xsi:type="dcterms:W3CDTF">2024-10-24T06:39:00Z</dcterms:modified>
</cp:coreProperties>
</file>